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07" w:rsidRDefault="00D70F07" w:rsidP="00D70F07">
      <w:pPr>
        <w:pStyle w:val="a6"/>
        <w:rPr>
          <w:sz w:val="24"/>
        </w:rPr>
      </w:pPr>
      <w:r>
        <w:rPr>
          <w:sz w:val="24"/>
        </w:rPr>
        <w:t xml:space="preserve">ПРОТОКОЛ ЗАСЕДАНИЯ СОВЕТА ДИРЕКТОРОВ № </w:t>
      </w:r>
      <w:r w:rsidR="003B213D">
        <w:rPr>
          <w:sz w:val="24"/>
        </w:rPr>
        <w:t>1</w:t>
      </w:r>
    </w:p>
    <w:p w:rsidR="00D70F07" w:rsidRDefault="00D70F07" w:rsidP="00D70F07">
      <w:pPr>
        <w:jc w:val="center"/>
        <w:rPr>
          <w:sz w:val="24"/>
        </w:rPr>
      </w:pPr>
      <w:r>
        <w:rPr>
          <w:sz w:val="24"/>
        </w:rPr>
        <w:t>Открытого акционерного общества «</w:t>
      </w:r>
      <w:proofErr w:type="gramStart"/>
      <w:r>
        <w:rPr>
          <w:sz w:val="24"/>
        </w:rPr>
        <w:t>Ставропольский</w:t>
      </w:r>
      <w:proofErr w:type="gramEnd"/>
      <w:r>
        <w:rPr>
          <w:sz w:val="24"/>
        </w:rPr>
        <w:t xml:space="preserve"> ОМЗ»</w:t>
      </w:r>
    </w:p>
    <w:p w:rsidR="00933434" w:rsidRDefault="00933434" w:rsidP="00933434">
      <w:pPr>
        <w:rPr>
          <w:i/>
          <w:sz w:val="24"/>
        </w:rPr>
      </w:pPr>
      <w:r>
        <w:rPr>
          <w:i/>
          <w:sz w:val="24"/>
        </w:rPr>
        <w:t>Место проведения заседания                 г</w:t>
      </w:r>
      <w:proofErr w:type="gramStart"/>
      <w:r>
        <w:rPr>
          <w:i/>
          <w:sz w:val="24"/>
        </w:rPr>
        <w:t>.</w:t>
      </w:r>
      <w:r>
        <w:rPr>
          <w:i/>
          <w:sz w:val="24"/>
          <w:u w:val="single"/>
        </w:rPr>
        <w:t>И</w:t>
      </w:r>
      <w:proofErr w:type="gramEnd"/>
      <w:r>
        <w:rPr>
          <w:i/>
          <w:sz w:val="24"/>
          <w:u w:val="single"/>
        </w:rPr>
        <w:t xml:space="preserve">зобильный </w:t>
      </w:r>
      <w:proofErr w:type="spellStart"/>
      <w:r w:rsidRPr="006A69D8">
        <w:rPr>
          <w:i/>
          <w:sz w:val="24"/>
          <w:u w:val="single"/>
        </w:rPr>
        <w:t>пос.Сахзавода</w:t>
      </w:r>
      <w:proofErr w:type="spellEnd"/>
      <w:r>
        <w:rPr>
          <w:i/>
          <w:sz w:val="24"/>
          <w:u w:val="single"/>
        </w:rPr>
        <w:t xml:space="preserve"> </w:t>
      </w:r>
      <w:r>
        <w:rPr>
          <w:i/>
          <w:sz w:val="24"/>
        </w:rPr>
        <w:t>_</w:t>
      </w:r>
      <w:r w:rsidRPr="006A69D8">
        <w:rPr>
          <w:i/>
          <w:sz w:val="24"/>
          <w:u w:val="single"/>
        </w:rPr>
        <w:t>офис ОАО «СОМЗ»</w:t>
      </w:r>
      <w:r>
        <w:rPr>
          <w:i/>
          <w:sz w:val="24"/>
        </w:rPr>
        <w:t>__                                                         Дата проведения  заседания                 «03»</w:t>
      </w:r>
      <w:r>
        <w:rPr>
          <w:i/>
          <w:sz w:val="24"/>
          <w:u w:val="single"/>
        </w:rPr>
        <w:t xml:space="preserve">  февраля   2014</w:t>
      </w:r>
      <w:r>
        <w:rPr>
          <w:i/>
          <w:sz w:val="24"/>
        </w:rPr>
        <w:t xml:space="preserve">   г.</w:t>
      </w:r>
    </w:p>
    <w:p w:rsidR="00933434" w:rsidRDefault="00933434" w:rsidP="00933434">
      <w:pPr>
        <w:rPr>
          <w:i/>
          <w:sz w:val="24"/>
        </w:rPr>
      </w:pPr>
    </w:p>
    <w:p w:rsidR="00933434" w:rsidRDefault="00933434" w:rsidP="00933434">
      <w:pPr>
        <w:rPr>
          <w:i/>
          <w:sz w:val="24"/>
        </w:rPr>
      </w:pPr>
      <w:r>
        <w:rPr>
          <w:i/>
          <w:sz w:val="24"/>
        </w:rPr>
        <w:t>Время открытия заседания  15 час. 00 мин.</w:t>
      </w:r>
    </w:p>
    <w:p w:rsidR="00933434" w:rsidRDefault="00933434" w:rsidP="00933434">
      <w:pPr>
        <w:rPr>
          <w:i/>
          <w:sz w:val="24"/>
        </w:rPr>
      </w:pPr>
      <w:r>
        <w:rPr>
          <w:i/>
          <w:sz w:val="24"/>
        </w:rPr>
        <w:t>Время закрытия заседания  17 час. 00 мин.</w:t>
      </w:r>
    </w:p>
    <w:p w:rsidR="00933434" w:rsidRDefault="00933434" w:rsidP="00933434">
      <w:pPr>
        <w:rPr>
          <w:i/>
          <w:sz w:val="24"/>
        </w:rPr>
      </w:pPr>
    </w:p>
    <w:p w:rsidR="00933434" w:rsidRDefault="00933434" w:rsidP="00933434">
      <w:pPr>
        <w:rPr>
          <w:i/>
          <w:sz w:val="24"/>
        </w:rPr>
      </w:pPr>
      <w:r>
        <w:rPr>
          <w:i/>
          <w:sz w:val="24"/>
        </w:rPr>
        <w:t>Всего членов Совета директоров: 5 чел.</w:t>
      </w:r>
    </w:p>
    <w:p w:rsidR="00933434" w:rsidRDefault="00933434" w:rsidP="00933434">
      <w:pPr>
        <w:rPr>
          <w:i/>
          <w:sz w:val="24"/>
        </w:rPr>
      </w:pPr>
      <w:r>
        <w:rPr>
          <w:i/>
          <w:sz w:val="24"/>
        </w:rPr>
        <w:t>Принявшие участие в голосовании</w:t>
      </w:r>
      <w:proofErr w:type="gramStart"/>
      <w:r>
        <w:rPr>
          <w:i/>
          <w:sz w:val="24"/>
        </w:rPr>
        <w:t xml:space="preserve"> :</w:t>
      </w:r>
      <w:proofErr w:type="gramEnd"/>
      <w:r>
        <w:rPr>
          <w:i/>
          <w:sz w:val="24"/>
        </w:rPr>
        <w:t xml:space="preserve"> 5 чел., в том числе: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933434" w:rsidTr="00933434">
        <w:tc>
          <w:tcPr>
            <w:tcW w:w="9214" w:type="dxa"/>
          </w:tcPr>
          <w:p w:rsidR="00933434" w:rsidRDefault="00933434" w:rsidP="00933434">
            <w:pPr>
              <w:snapToGrid w:val="0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Медведев В.И.</w:t>
            </w:r>
            <w:r>
              <w:rPr>
                <w:i/>
                <w:sz w:val="24"/>
              </w:rPr>
              <w:t xml:space="preserve">_- председатель Совета директоров Общества </w:t>
            </w:r>
          </w:p>
        </w:tc>
      </w:tr>
      <w:tr w:rsidR="00933434" w:rsidTr="00933434">
        <w:tc>
          <w:tcPr>
            <w:tcW w:w="9214" w:type="dxa"/>
          </w:tcPr>
          <w:p w:rsidR="00933434" w:rsidRPr="00002F3F" w:rsidRDefault="00933434" w:rsidP="00933434">
            <w:pPr>
              <w:snapToGrid w:val="0"/>
              <w:jc w:val="both"/>
              <w:rPr>
                <w:b/>
                <w:i/>
                <w:sz w:val="24"/>
              </w:rPr>
            </w:pPr>
            <w:r w:rsidRPr="00002F3F">
              <w:rPr>
                <w:b/>
                <w:i/>
                <w:sz w:val="24"/>
              </w:rPr>
              <w:t xml:space="preserve">Члены Совета директоров Общества </w:t>
            </w:r>
          </w:p>
          <w:p w:rsidR="00933434" w:rsidRDefault="00933434" w:rsidP="00933434">
            <w:pPr>
              <w:snapToGrid w:val="0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Медведев И.И.</w:t>
            </w:r>
            <w:r>
              <w:rPr>
                <w:i/>
                <w:sz w:val="24"/>
              </w:rPr>
              <w:t>_____________________</w:t>
            </w:r>
          </w:p>
        </w:tc>
      </w:tr>
      <w:tr w:rsidR="00933434" w:rsidTr="00933434">
        <w:tc>
          <w:tcPr>
            <w:tcW w:w="9214" w:type="dxa"/>
          </w:tcPr>
          <w:p w:rsidR="00933434" w:rsidRDefault="00933434" w:rsidP="00933434">
            <w:pPr>
              <w:snapToGrid w:val="0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  <w:u w:val="single"/>
              </w:rPr>
              <w:t>Шевель</w:t>
            </w:r>
            <w:proofErr w:type="spellEnd"/>
            <w:r>
              <w:rPr>
                <w:i/>
                <w:sz w:val="24"/>
                <w:u w:val="single"/>
              </w:rPr>
              <w:t xml:space="preserve"> С.И</w:t>
            </w:r>
            <w:r>
              <w:rPr>
                <w:i/>
                <w:sz w:val="24"/>
              </w:rPr>
              <w:t>._______________________</w:t>
            </w:r>
          </w:p>
        </w:tc>
      </w:tr>
      <w:tr w:rsidR="00933434" w:rsidTr="00933434">
        <w:tc>
          <w:tcPr>
            <w:tcW w:w="9214" w:type="dxa"/>
          </w:tcPr>
          <w:p w:rsidR="00933434" w:rsidRDefault="00933434" w:rsidP="00933434">
            <w:pPr>
              <w:snapToGrid w:val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_</w:t>
            </w:r>
            <w:r>
              <w:rPr>
                <w:i/>
                <w:sz w:val="24"/>
                <w:u w:val="single"/>
              </w:rPr>
              <w:t>Голик Д.А.</w:t>
            </w:r>
            <w:r>
              <w:rPr>
                <w:i/>
                <w:sz w:val="24"/>
              </w:rPr>
              <w:t>_________________________</w:t>
            </w:r>
          </w:p>
        </w:tc>
      </w:tr>
      <w:tr w:rsidR="00933434" w:rsidTr="00933434">
        <w:tc>
          <w:tcPr>
            <w:tcW w:w="9214" w:type="dxa"/>
          </w:tcPr>
          <w:p w:rsidR="00933434" w:rsidRDefault="00933434" w:rsidP="00933434">
            <w:pPr>
              <w:snapToGrid w:val="0"/>
              <w:jc w:val="both"/>
              <w:rPr>
                <w:i/>
                <w:sz w:val="24"/>
                <w:u w:val="single"/>
              </w:rPr>
            </w:pPr>
            <w:r>
              <w:rPr>
                <w:i/>
                <w:sz w:val="24"/>
                <w:u w:val="single"/>
              </w:rPr>
              <w:t>Глущенко В.Д. по всем вопросам согласие получено по телефону</w:t>
            </w:r>
          </w:p>
        </w:tc>
      </w:tr>
    </w:tbl>
    <w:p w:rsidR="00933434" w:rsidRDefault="00933434" w:rsidP="00933434">
      <w:pPr>
        <w:jc w:val="both"/>
        <w:rPr>
          <w:i/>
          <w:sz w:val="24"/>
        </w:rPr>
      </w:pPr>
    </w:p>
    <w:p w:rsidR="00933434" w:rsidRDefault="00933434" w:rsidP="00933434">
      <w:pPr>
        <w:jc w:val="both"/>
        <w:rPr>
          <w:i/>
          <w:sz w:val="24"/>
        </w:rPr>
      </w:pPr>
      <w:r>
        <w:rPr>
          <w:i/>
          <w:sz w:val="24"/>
        </w:rPr>
        <w:t>Председательствовал на заседании</w:t>
      </w:r>
    </w:p>
    <w:p w:rsidR="00933434" w:rsidRDefault="00933434" w:rsidP="00933434">
      <w:pPr>
        <w:jc w:val="both"/>
        <w:rPr>
          <w:i/>
          <w:sz w:val="24"/>
        </w:rPr>
      </w:pPr>
      <w:r>
        <w:rPr>
          <w:i/>
          <w:sz w:val="24"/>
        </w:rPr>
        <w:t xml:space="preserve">председатель Совета директоров Общества -  </w:t>
      </w:r>
      <w:r>
        <w:rPr>
          <w:i/>
          <w:sz w:val="24"/>
          <w:u w:val="single"/>
        </w:rPr>
        <w:t>Медведев В.И.</w:t>
      </w:r>
    </w:p>
    <w:p w:rsidR="00933434" w:rsidRPr="00002F3F" w:rsidRDefault="00933434" w:rsidP="00933434">
      <w:pPr>
        <w:rPr>
          <w:i/>
          <w:sz w:val="24"/>
          <w:u w:val="single"/>
        </w:rPr>
      </w:pPr>
      <w:r>
        <w:rPr>
          <w:sz w:val="24"/>
        </w:rPr>
        <w:t xml:space="preserve">секретарь Совета директоров Общества -   </w:t>
      </w:r>
      <w:r>
        <w:rPr>
          <w:i/>
          <w:sz w:val="24"/>
          <w:u w:val="single"/>
        </w:rPr>
        <w:t xml:space="preserve">  Медведева Т.В. </w:t>
      </w:r>
    </w:p>
    <w:p w:rsidR="00D70F07" w:rsidRDefault="00D70F07" w:rsidP="00D70F07">
      <w:pPr>
        <w:jc w:val="center"/>
        <w:rPr>
          <w:sz w:val="24"/>
        </w:rPr>
      </w:pPr>
    </w:p>
    <w:p w:rsidR="00D70F07" w:rsidRDefault="00D70F07" w:rsidP="00D70F07">
      <w:pPr>
        <w:pStyle w:val="a3"/>
      </w:pPr>
      <w:r>
        <w:t>В соответствии с п. 2 ст. 68 Федерального закона «Об акционерных обществах» кворум для проведения заседания Совета Директоров имеется, Совет директоров правомочен принимать решения по вопросам повестки дня.</w:t>
      </w:r>
    </w:p>
    <w:p w:rsidR="00D70F07" w:rsidRDefault="00D70F07" w:rsidP="00D70F07">
      <w:pPr>
        <w:rPr>
          <w:b/>
          <w:sz w:val="24"/>
        </w:rPr>
      </w:pPr>
      <w:r>
        <w:rPr>
          <w:b/>
          <w:sz w:val="24"/>
        </w:rPr>
        <w:t>Повестка дня</w:t>
      </w:r>
      <w:proofErr w:type="gramStart"/>
      <w:r>
        <w:rPr>
          <w:b/>
          <w:sz w:val="24"/>
        </w:rPr>
        <w:t xml:space="preserve"> :</w:t>
      </w:r>
      <w:proofErr w:type="gramEnd"/>
    </w:p>
    <w:p w:rsidR="00D70F07" w:rsidRDefault="00D70F07" w:rsidP="00D70F07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О включении кандидатов в список для голосования по выборам Совета директоров Общества следующих кандидатов: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253"/>
      </w:tblGrid>
      <w:tr w:rsidR="00D70F07" w:rsidTr="00D70F07">
        <w:tc>
          <w:tcPr>
            <w:tcW w:w="817" w:type="dxa"/>
          </w:tcPr>
          <w:p w:rsidR="00D70F07" w:rsidRDefault="00D70F07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70F07" w:rsidRDefault="00D70F07" w:rsidP="00D70F07">
            <w:pPr>
              <w:pStyle w:val="4"/>
              <w:jc w:val="left"/>
            </w:pPr>
            <w:r>
              <w:t>Глущенко Василий Дмитриевич</w:t>
            </w:r>
          </w:p>
        </w:tc>
      </w:tr>
      <w:tr w:rsidR="00D70F07" w:rsidTr="00D70F07">
        <w:tc>
          <w:tcPr>
            <w:tcW w:w="817" w:type="dxa"/>
          </w:tcPr>
          <w:p w:rsidR="00D70F07" w:rsidRDefault="00D70F07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D70F07" w:rsidRDefault="00D70F07" w:rsidP="00D70F07">
            <w:pPr>
              <w:rPr>
                <w:sz w:val="24"/>
              </w:rPr>
            </w:pPr>
            <w:r>
              <w:rPr>
                <w:sz w:val="24"/>
              </w:rPr>
              <w:t>Голик Дмитрий Александрович</w:t>
            </w:r>
          </w:p>
        </w:tc>
      </w:tr>
      <w:tr w:rsidR="00D70F07" w:rsidTr="00D70F07">
        <w:tc>
          <w:tcPr>
            <w:tcW w:w="817" w:type="dxa"/>
          </w:tcPr>
          <w:p w:rsidR="00D70F07" w:rsidRDefault="00D70F07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3" w:type="dxa"/>
          </w:tcPr>
          <w:p w:rsidR="00D70F07" w:rsidRDefault="00D70F07" w:rsidP="00D70F07">
            <w:pPr>
              <w:rPr>
                <w:sz w:val="24"/>
              </w:rPr>
            </w:pPr>
            <w:r>
              <w:rPr>
                <w:sz w:val="24"/>
              </w:rPr>
              <w:t>Медведев Иван Иванович</w:t>
            </w:r>
          </w:p>
        </w:tc>
      </w:tr>
      <w:tr w:rsidR="00D70F07" w:rsidTr="00D70F07">
        <w:tc>
          <w:tcPr>
            <w:tcW w:w="817" w:type="dxa"/>
          </w:tcPr>
          <w:p w:rsidR="00D70F07" w:rsidRDefault="00D70F07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3" w:type="dxa"/>
          </w:tcPr>
          <w:p w:rsidR="00D70F07" w:rsidRDefault="00D70F07" w:rsidP="00D70F07">
            <w:pPr>
              <w:rPr>
                <w:sz w:val="24"/>
              </w:rPr>
            </w:pPr>
            <w:r>
              <w:rPr>
                <w:sz w:val="24"/>
              </w:rPr>
              <w:t>Медведев Владимир Иванович</w:t>
            </w:r>
          </w:p>
        </w:tc>
      </w:tr>
      <w:tr w:rsidR="00D70F07" w:rsidTr="00D70F07">
        <w:tc>
          <w:tcPr>
            <w:tcW w:w="817" w:type="dxa"/>
          </w:tcPr>
          <w:p w:rsidR="00D70F07" w:rsidRDefault="00D70F07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53" w:type="dxa"/>
          </w:tcPr>
          <w:p w:rsidR="00D70F07" w:rsidRDefault="00D70F07" w:rsidP="00D70F0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Шевель</w:t>
            </w:r>
            <w:proofErr w:type="spellEnd"/>
            <w:r>
              <w:rPr>
                <w:sz w:val="24"/>
              </w:rPr>
              <w:t xml:space="preserve"> Сергей Иванович</w:t>
            </w:r>
          </w:p>
        </w:tc>
      </w:tr>
    </w:tbl>
    <w:p w:rsidR="00D70F07" w:rsidRDefault="00D70F07" w:rsidP="00D70F07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О включении кандидатов в список для голосования по выборам ревизионной комиссии.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253"/>
      </w:tblGrid>
      <w:tr w:rsidR="00D70F07" w:rsidTr="00D70F07">
        <w:tc>
          <w:tcPr>
            <w:tcW w:w="817" w:type="dxa"/>
          </w:tcPr>
          <w:p w:rsidR="00D70F07" w:rsidRDefault="00D70F07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70F07" w:rsidRDefault="00D70F07" w:rsidP="00D70F07">
            <w:pPr>
              <w:pStyle w:val="4"/>
              <w:jc w:val="left"/>
            </w:pPr>
            <w:proofErr w:type="spellStart"/>
            <w:r>
              <w:t>Удовыченко</w:t>
            </w:r>
            <w:proofErr w:type="spellEnd"/>
            <w:r>
              <w:t xml:space="preserve"> Зоя Михайловна</w:t>
            </w:r>
          </w:p>
        </w:tc>
      </w:tr>
      <w:tr w:rsidR="00D70F07" w:rsidTr="00D70F07">
        <w:tc>
          <w:tcPr>
            <w:tcW w:w="817" w:type="dxa"/>
          </w:tcPr>
          <w:p w:rsidR="00D70F07" w:rsidRDefault="00D70F07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D70F07" w:rsidRDefault="00D70F07" w:rsidP="00D70F07">
            <w:pPr>
              <w:rPr>
                <w:sz w:val="24"/>
              </w:rPr>
            </w:pPr>
            <w:r>
              <w:rPr>
                <w:sz w:val="24"/>
              </w:rPr>
              <w:t>Бершацкий Александр Васильевич</w:t>
            </w:r>
          </w:p>
        </w:tc>
      </w:tr>
      <w:tr w:rsidR="00D70F07" w:rsidTr="00D70F07">
        <w:tc>
          <w:tcPr>
            <w:tcW w:w="817" w:type="dxa"/>
          </w:tcPr>
          <w:p w:rsidR="00D70F07" w:rsidRDefault="00D70F07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3" w:type="dxa"/>
          </w:tcPr>
          <w:p w:rsidR="00D70F07" w:rsidRDefault="00D70F07" w:rsidP="00D70F07">
            <w:pPr>
              <w:pStyle w:val="4"/>
              <w:jc w:val="left"/>
            </w:pPr>
            <w:r>
              <w:t>Исаков Анатолий Николаевич</w:t>
            </w:r>
          </w:p>
        </w:tc>
      </w:tr>
    </w:tbl>
    <w:p w:rsidR="00D70F07" w:rsidRPr="008B29C6" w:rsidRDefault="00D70F07" w:rsidP="008B29C6">
      <w:pPr>
        <w:pStyle w:val="a5"/>
        <w:numPr>
          <w:ilvl w:val="0"/>
          <w:numId w:val="19"/>
        </w:numPr>
        <w:jc w:val="both"/>
        <w:rPr>
          <w:sz w:val="24"/>
        </w:rPr>
      </w:pPr>
      <w:r w:rsidRPr="008B29C6">
        <w:rPr>
          <w:sz w:val="24"/>
        </w:rPr>
        <w:t>О включении кандидатов в список для голосования по выборам счетной комиссии.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253"/>
      </w:tblGrid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872444" w:rsidRDefault="00872444" w:rsidP="00AC4BFA">
            <w:pPr>
              <w:pStyle w:val="4"/>
              <w:jc w:val="left"/>
            </w:pPr>
            <w:proofErr w:type="spellStart"/>
            <w:r>
              <w:t>Иощенко</w:t>
            </w:r>
            <w:proofErr w:type="spellEnd"/>
            <w:r>
              <w:t xml:space="preserve"> Василий Николаевич</w:t>
            </w:r>
          </w:p>
        </w:tc>
      </w:tr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Тимофеева Римма Викторовна</w:t>
            </w:r>
          </w:p>
        </w:tc>
      </w:tr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3" w:type="dxa"/>
          </w:tcPr>
          <w:p w:rsidR="00872444" w:rsidRDefault="00872444" w:rsidP="00AC4BFA">
            <w:pPr>
              <w:pStyle w:val="4"/>
              <w:jc w:val="left"/>
            </w:pPr>
            <w:r>
              <w:t>Харьковский Сергей Михайлович</w:t>
            </w:r>
          </w:p>
        </w:tc>
      </w:tr>
    </w:tbl>
    <w:p w:rsidR="00D70F07" w:rsidRDefault="00D70F07" w:rsidP="00D70F07">
      <w:pPr>
        <w:jc w:val="both"/>
        <w:rPr>
          <w:sz w:val="24"/>
        </w:rPr>
      </w:pPr>
      <w:r>
        <w:rPr>
          <w:sz w:val="24"/>
        </w:rPr>
        <w:t xml:space="preserve">В соответствии со ст.53 ФЗ «Об акционерных обществах» не позднее пяти дней Совет директоров Общества должен принять решение о включении или об отказе от включения в бюллетень для голосования кандидатур в Совет директоров Общества,  ревизионную комиссию, счетную комиссию, генерального директора и вопроса в повестку дня годового общего собрания. </w:t>
      </w:r>
    </w:p>
    <w:p w:rsidR="00D70F07" w:rsidRDefault="00D70F07" w:rsidP="00D70F07">
      <w:pPr>
        <w:pStyle w:val="3"/>
        <w:jc w:val="center"/>
        <w:rPr>
          <w:b/>
        </w:rPr>
      </w:pPr>
      <w:r>
        <w:rPr>
          <w:b/>
        </w:rPr>
        <w:t>ВОПРОСЫ, ПОСТАВЛЕННЫЕ НА ГОЛОСОВАНИЕ</w:t>
      </w:r>
    </w:p>
    <w:p w:rsidR="00D70F07" w:rsidRDefault="00D70F07" w:rsidP="00D70F07">
      <w:pPr>
        <w:pStyle w:val="21"/>
        <w:rPr>
          <w:b/>
        </w:rPr>
      </w:pPr>
      <w:r>
        <w:rPr>
          <w:b/>
        </w:rPr>
        <w:t>1. О включении кандидатов в список для голосования по выборам Совета директоров Общества.</w:t>
      </w:r>
    </w:p>
    <w:p w:rsidR="00D70F07" w:rsidRDefault="00D70F07" w:rsidP="00D70F07">
      <w:pPr>
        <w:jc w:val="both"/>
        <w:rPr>
          <w:sz w:val="24"/>
        </w:rPr>
      </w:pPr>
      <w:r>
        <w:rPr>
          <w:i/>
          <w:sz w:val="24"/>
        </w:rPr>
        <w:t xml:space="preserve">Слушали: </w:t>
      </w:r>
      <w:r>
        <w:rPr>
          <w:sz w:val="24"/>
          <w:u w:val="single"/>
        </w:rPr>
        <w:t>Медведева В.И</w:t>
      </w:r>
      <w:r>
        <w:rPr>
          <w:i/>
          <w:sz w:val="24"/>
        </w:rPr>
        <w:t xml:space="preserve"> </w:t>
      </w:r>
      <w:r w:rsidR="00124112">
        <w:rPr>
          <w:i/>
          <w:sz w:val="24"/>
        </w:rPr>
        <w:t xml:space="preserve"> т.к. </w:t>
      </w:r>
      <w:r>
        <w:rPr>
          <w:sz w:val="24"/>
        </w:rPr>
        <w:t xml:space="preserve">в  Совет директоров Общества </w:t>
      </w:r>
      <w:r w:rsidR="00124112">
        <w:rPr>
          <w:sz w:val="24"/>
        </w:rPr>
        <w:t xml:space="preserve">не </w:t>
      </w:r>
      <w:r>
        <w:rPr>
          <w:sz w:val="24"/>
        </w:rPr>
        <w:t>поступило заявление о включении кандидатов в список для голосования по выборам в Совет директоров Общества</w:t>
      </w:r>
      <w:r w:rsidR="00124112">
        <w:rPr>
          <w:sz w:val="24"/>
        </w:rPr>
        <w:t>.  Предлагаю  оставить прежний состав Совета директоров</w:t>
      </w:r>
      <w:proofErr w:type="gramStart"/>
      <w:r w:rsidR="00124112">
        <w:rPr>
          <w:sz w:val="24"/>
        </w:rPr>
        <w:t xml:space="preserve"> </w:t>
      </w:r>
      <w:r>
        <w:rPr>
          <w:sz w:val="24"/>
        </w:rPr>
        <w:t>.</w:t>
      </w:r>
      <w:proofErr w:type="gramEnd"/>
    </w:p>
    <w:p w:rsidR="00D70F07" w:rsidRDefault="00D70F07" w:rsidP="00D70F07">
      <w:pPr>
        <w:pStyle w:val="a3"/>
        <w:rPr>
          <w:b/>
          <w:i/>
        </w:rPr>
      </w:pPr>
      <w:r>
        <w:rPr>
          <w:b/>
          <w:i/>
        </w:rPr>
        <w:t>Итоги голосования по данному вопросу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395"/>
        <w:gridCol w:w="1417"/>
        <w:gridCol w:w="1621"/>
        <w:gridCol w:w="2027"/>
      </w:tblGrid>
      <w:tr w:rsidR="00D70F07" w:rsidTr="00D70F07">
        <w:trPr>
          <w:cantSplit/>
          <w:trHeight w:val="320"/>
        </w:trPr>
        <w:tc>
          <w:tcPr>
            <w:tcW w:w="675" w:type="dxa"/>
            <w:vMerge w:val="restart"/>
          </w:tcPr>
          <w:p w:rsidR="00D70F07" w:rsidRDefault="00D70F07" w:rsidP="00D70F0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члена совета директоров</w:t>
            </w:r>
          </w:p>
        </w:tc>
        <w:tc>
          <w:tcPr>
            <w:tcW w:w="5065" w:type="dxa"/>
            <w:gridSpan w:val="3"/>
          </w:tcPr>
          <w:p w:rsidR="00D70F07" w:rsidRDefault="00D70F07" w:rsidP="00D70F07">
            <w:pPr>
              <w:pStyle w:val="6"/>
            </w:pPr>
            <w:r>
              <w:t xml:space="preserve">Варианты голосования </w:t>
            </w:r>
          </w:p>
        </w:tc>
      </w:tr>
      <w:tr w:rsidR="00D70F07" w:rsidTr="00D70F07">
        <w:trPr>
          <w:cantSplit/>
          <w:trHeight w:val="220"/>
        </w:trPr>
        <w:tc>
          <w:tcPr>
            <w:tcW w:w="675" w:type="dxa"/>
            <w:vMerge/>
          </w:tcPr>
          <w:p w:rsidR="00D70F07" w:rsidRDefault="00D70F07" w:rsidP="00D70F07">
            <w:pPr>
              <w:rPr>
                <w:b/>
                <w:sz w:val="24"/>
              </w:rPr>
            </w:pPr>
          </w:p>
        </w:tc>
        <w:tc>
          <w:tcPr>
            <w:tcW w:w="4395" w:type="dxa"/>
            <w:vMerge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«за»</w:t>
            </w:r>
          </w:p>
        </w:tc>
        <w:tc>
          <w:tcPr>
            <w:tcW w:w="1621" w:type="dxa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«против»</w:t>
            </w:r>
          </w:p>
        </w:tc>
        <w:tc>
          <w:tcPr>
            <w:tcW w:w="2027" w:type="dxa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«воздержался»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:rsidR="00872444" w:rsidRDefault="00872444" w:rsidP="00AC4BFA">
            <w:pPr>
              <w:pStyle w:val="4"/>
              <w:jc w:val="left"/>
            </w:pPr>
            <w:r>
              <w:t>Глущенко Василий Дмитриевич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Голик Дмитрий Александрович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Медведев Иван Иванович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Медведев Владимир Иванович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Шевель</w:t>
            </w:r>
            <w:proofErr w:type="spellEnd"/>
            <w:r>
              <w:rPr>
                <w:sz w:val="24"/>
              </w:rPr>
              <w:t xml:space="preserve"> Сергей Иванович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D70F07" w:rsidRDefault="00D70F07" w:rsidP="00D70F07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D70F07" w:rsidRDefault="00D70F07" w:rsidP="00D70F07">
      <w:pPr>
        <w:jc w:val="both"/>
        <w:rPr>
          <w:sz w:val="24"/>
          <w:u w:val="single"/>
        </w:rPr>
      </w:pPr>
      <w:r>
        <w:rPr>
          <w:sz w:val="24"/>
          <w:u w:val="single"/>
        </w:rPr>
        <w:t>Решили:</w:t>
      </w:r>
    </w:p>
    <w:p w:rsidR="00D70F07" w:rsidRDefault="00D70F07" w:rsidP="00D70F07">
      <w:pPr>
        <w:jc w:val="both"/>
        <w:rPr>
          <w:sz w:val="24"/>
        </w:rPr>
      </w:pPr>
      <w:r>
        <w:rPr>
          <w:sz w:val="24"/>
        </w:rPr>
        <w:t>Включить в список для голосования по выборам  в Совет директоров следующих кандидатов: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253"/>
      </w:tblGrid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872444" w:rsidRDefault="00872444" w:rsidP="00AC4BFA">
            <w:pPr>
              <w:pStyle w:val="4"/>
              <w:jc w:val="left"/>
            </w:pPr>
            <w:r>
              <w:t>Глущенко Василий Дмитриевич</w:t>
            </w:r>
          </w:p>
        </w:tc>
      </w:tr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Голик Дмитрий Александрович</w:t>
            </w:r>
          </w:p>
        </w:tc>
      </w:tr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3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Медведев Иван Иванович</w:t>
            </w:r>
          </w:p>
        </w:tc>
      </w:tr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3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Медведев Владимир Иванович</w:t>
            </w:r>
          </w:p>
        </w:tc>
      </w:tr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53" w:type="dxa"/>
          </w:tcPr>
          <w:p w:rsidR="00872444" w:rsidRDefault="00872444" w:rsidP="00AC4BF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Шевель</w:t>
            </w:r>
            <w:proofErr w:type="spellEnd"/>
            <w:r>
              <w:rPr>
                <w:sz w:val="24"/>
              </w:rPr>
              <w:t xml:space="preserve"> Сергей Иванович</w:t>
            </w:r>
          </w:p>
        </w:tc>
      </w:tr>
    </w:tbl>
    <w:p w:rsidR="00D70F07" w:rsidRDefault="00D70F07" w:rsidP="00D70F07">
      <w:pPr>
        <w:pStyle w:val="21"/>
        <w:rPr>
          <w:b/>
        </w:rPr>
      </w:pPr>
      <w:r>
        <w:rPr>
          <w:b/>
        </w:rPr>
        <w:t>2. О включении кандидатов в список для голосования по выборам ревизионной</w:t>
      </w:r>
      <w:r>
        <w:t xml:space="preserve"> </w:t>
      </w:r>
      <w:r>
        <w:rPr>
          <w:b/>
        </w:rPr>
        <w:t>комиссии.</w:t>
      </w:r>
    </w:p>
    <w:p w:rsidR="00124112" w:rsidRDefault="00D70F07" w:rsidP="00124112">
      <w:pPr>
        <w:jc w:val="both"/>
        <w:rPr>
          <w:sz w:val="24"/>
        </w:rPr>
      </w:pPr>
      <w:r>
        <w:rPr>
          <w:sz w:val="24"/>
        </w:rPr>
        <w:t>Слушали: _</w:t>
      </w:r>
      <w:r>
        <w:rPr>
          <w:u w:val="single"/>
        </w:rPr>
        <w:t xml:space="preserve"> </w:t>
      </w:r>
      <w:r>
        <w:rPr>
          <w:sz w:val="24"/>
          <w:u w:val="single"/>
        </w:rPr>
        <w:t>Медведева В.И</w:t>
      </w:r>
      <w:r>
        <w:rPr>
          <w:i/>
        </w:rPr>
        <w:t>:</w:t>
      </w:r>
      <w:r>
        <w:rPr>
          <w:sz w:val="24"/>
        </w:rPr>
        <w:t xml:space="preserve"> </w:t>
      </w:r>
      <w:r w:rsidR="00124112">
        <w:rPr>
          <w:i/>
          <w:sz w:val="24"/>
        </w:rPr>
        <w:t xml:space="preserve">т.к. </w:t>
      </w:r>
      <w:r w:rsidR="00124112">
        <w:rPr>
          <w:sz w:val="24"/>
        </w:rPr>
        <w:t xml:space="preserve">в  Совет директоров Общества не поступило    заявление о включении кандидатов в список для голосования по выборам в состав Ревизионной комиссии. Предлагаю  оставить прежний состав </w:t>
      </w:r>
      <w:r w:rsidR="008B29C6">
        <w:rPr>
          <w:sz w:val="24"/>
        </w:rPr>
        <w:t>Ревизионной комиссии</w:t>
      </w:r>
      <w:proofErr w:type="gramStart"/>
      <w:r w:rsidR="00124112">
        <w:rPr>
          <w:sz w:val="24"/>
        </w:rPr>
        <w:t xml:space="preserve"> .</w:t>
      </w:r>
      <w:proofErr w:type="gramEnd"/>
    </w:p>
    <w:p w:rsidR="00D70F07" w:rsidRDefault="00D70F07" w:rsidP="00D70F07">
      <w:pPr>
        <w:pStyle w:val="a3"/>
        <w:rPr>
          <w:b/>
          <w:i/>
        </w:rPr>
      </w:pPr>
      <w:r>
        <w:rPr>
          <w:i/>
        </w:rPr>
        <w:t>Итоги голосования по данному вопросу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395"/>
        <w:gridCol w:w="1417"/>
        <w:gridCol w:w="1621"/>
        <w:gridCol w:w="2027"/>
      </w:tblGrid>
      <w:tr w:rsidR="00D70F07" w:rsidTr="00D70F07">
        <w:trPr>
          <w:cantSplit/>
          <w:trHeight w:val="320"/>
        </w:trPr>
        <w:tc>
          <w:tcPr>
            <w:tcW w:w="675" w:type="dxa"/>
            <w:vMerge w:val="restart"/>
          </w:tcPr>
          <w:p w:rsidR="00D70F07" w:rsidRDefault="00D70F07" w:rsidP="00D70F0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члена совета директоров</w:t>
            </w:r>
          </w:p>
        </w:tc>
        <w:tc>
          <w:tcPr>
            <w:tcW w:w="5065" w:type="dxa"/>
            <w:gridSpan w:val="3"/>
          </w:tcPr>
          <w:p w:rsidR="00D70F07" w:rsidRDefault="00D70F07" w:rsidP="00D70F07">
            <w:pPr>
              <w:pStyle w:val="6"/>
            </w:pPr>
            <w:r>
              <w:t xml:space="preserve">Варианты голосования </w:t>
            </w:r>
          </w:p>
        </w:tc>
      </w:tr>
      <w:tr w:rsidR="00D70F07" w:rsidTr="00D70F07">
        <w:trPr>
          <w:cantSplit/>
          <w:trHeight w:val="220"/>
        </w:trPr>
        <w:tc>
          <w:tcPr>
            <w:tcW w:w="675" w:type="dxa"/>
            <w:vMerge/>
          </w:tcPr>
          <w:p w:rsidR="00D70F07" w:rsidRDefault="00D70F07" w:rsidP="00D70F07">
            <w:pPr>
              <w:rPr>
                <w:b/>
                <w:sz w:val="24"/>
              </w:rPr>
            </w:pPr>
          </w:p>
        </w:tc>
        <w:tc>
          <w:tcPr>
            <w:tcW w:w="4395" w:type="dxa"/>
            <w:vMerge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«за»</w:t>
            </w:r>
          </w:p>
        </w:tc>
        <w:tc>
          <w:tcPr>
            <w:tcW w:w="1621" w:type="dxa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«против»</w:t>
            </w:r>
          </w:p>
        </w:tc>
        <w:tc>
          <w:tcPr>
            <w:tcW w:w="2027" w:type="dxa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«воздержался»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:rsidR="00872444" w:rsidRDefault="00872444" w:rsidP="00AC4BFA">
            <w:pPr>
              <w:pStyle w:val="4"/>
              <w:jc w:val="left"/>
            </w:pPr>
            <w:r>
              <w:t>Глущенко Василий Дмитриевич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Голик Дмитрий Александрович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Медведев Иван Иванович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Медведев Владимир Иванович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Шевель</w:t>
            </w:r>
            <w:proofErr w:type="spellEnd"/>
            <w:r>
              <w:rPr>
                <w:sz w:val="24"/>
              </w:rPr>
              <w:t xml:space="preserve"> Сергей Иванович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D70F07" w:rsidRDefault="00D70F07" w:rsidP="00D70F07">
      <w:pPr>
        <w:jc w:val="both"/>
        <w:rPr>
          <w:b/>
          <w:sz w:val="24"/>
        </w:rPr>
      </w:pPr>
    </w:p>
    <w:p w:rsidR="00D70F07" w:rsidRDefault="00D70F07" w:rsidP="00D70F07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D70F07" w:rsidRDefault="00D70F07" w:rsidP="00D70F07">
      <w:pPr>
        <w:jc w:val="both"/>
        <w:rPr>
          <w:sz w:val="24"/>
          <w:u w:val="single"/>
        </w:rPr>
      </w:pPr>
      <w:r>
        <w:rPr>
          <w:sz w:val="24"/>
          <w:u w:val="single"/>
        </w:rPr>
        <w:t>Решили:</w:t>
      </w:r>
    </w:p>
    <w:p w:rsidR="00D70F07" w:rsidRDefault="00D70F07" w:rsidP="00D70F07">
      <w:pPr>
        <w:jc w:val="both"/>
        <w:rPr>
          <w:sz w:val="24"/>
        </w:rPr>
      </w:pPr>
      <w:r>
        <w:rPr>
          <w:sz w:val="24"/>
        </w:rPr>
        <w:t>Включить в список для голосования по выборам  ревизионной комиссии следующих кандидатов: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253"/>
      </w:tblGrid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872444" w:rsidRDefault="00872444" w:rsidP="00AC4BFA">
            <w:pPr>
              <w:pStyle w:val="4"/>
              <w:jc w:val="left"/>
            </w:pPr>
            <w:proofErr w:type="spellStart"/>
            <w:r>
              <w:t>Удовыченко</w:t>
            </w:r>
            <w:proofErr w:type="spellEnd"/>
            <w:r>
              <w:t xml:space="preserve"> Зоя Михайловна</w:t>
            </w:r>
          </w:p>
        </w:tc>
      </w:tr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Бершацкий Александр Васильевич</w:t>
            </w:r>
          </w:p>
        </w:tc>
      </w:tr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3" w:type="dxa"/>
          </w:tcPr>
          <w:p w:rsidR="00872444" w:rsidRDefault="00872444" w:rsidP="00AC4BFA">
            <w:pPr>
              <w:pStyle w:val="4"/>
              <w:jc w:val="left"/>
            </w:pPr>
            <w:r>
              <w:t>Исаков Анатолий Николаевич</w:t>
            </w:r>
          </w:p>
        </w:tc>
      </w:tr>
    </w:tbl>
    <w:p w:rsidR="00D70F07" w:rsidRDefault="00D70F07" w:rsidP="00D70F07">
      <w:pPr>
        <w:pStyle w:val="21"/>
        <w:rPr>
          <w:b/>
        </w:rPr>
      </w:pPr>
      <w:r>
        <w:rPr>
          <w:b/>
        </w:rPr>
        <w:t>3. О включении кандидатов в список для голосования по выборам счетной комиссии.</w:t>
      </w:r>
    </w:p>
    <w:p w:rsidR="00D70F07" w:rsidRDefault="00D70F07" w:rsidP="00D70F07">
      <w:pPr>
        <w:jc w:val="both"/>
        <w:rPr>
          <w:sz w:val="24"/>
        </w:rPr>
      </w:pPr>
      <w:r>
        <w:rPr>
          <w:sz w:val="24"/>
        </w:rPr>
        <w:t>Слушали: _</w:t>
      </w:r>
      <w:r>
        <w:rPr>
          <w:sz w:val="24"/>
          <w:u w:val="single"/>
        </w:rPr>
        <w:t xml:space="preserve"> Медведева В.И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r w:rsidR="008B29C6">
        <w:rPr>
          <w:i/>
          <w:sz w:val="24"/>
        </w:rPr>
        <w:t xml:space="preserve">т.к. </w:t>
      </w:r>
      <w:r w:rsidR="008B29C6">
        <w:rPr>
          <w:sz w:val="24"/>
        </w:rPr>
        <w:t>в  Совет директоров Общества не поступило    заявление о включении кандидатов в список для голосования по выборам в состав счетной комиссии. Предлагаю  оставить прежний состав счетной комиссии</w:t>
      </w:r>
      <w:proofErr w:type="gramStart"/>
      <w:r w:rsidR="008B29C6">
        <w:rPr>
          <w:sz w:val="24"/>
        </w:rPr>
        <w:t xml:space="preserve"> .</w:t>
      </w:r>
      <w:proofErr w:type="gramEnd"/>
    </w:p>
    <w:p w:rsidR="00D70F07" w:rsidRDefault="00D70F07" w:rsidP="00D70F07">
      <w:pPr>
        <w:pStyle w:val="a3"/>
        <w:rPr>
          <w:i/>
        </w:rPr>
      </w:pPr>
      <w:r>
        <w:rPr>
          <w:i/>
        </w:rPr>
        <w:t>Итоги голосования по данному вопросу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395"/>
        <w:gridCol w:w="1417"/>
        <w:gridCol w:w="1621"/>
        <w:gridCol w:w="2027"/>
      </w:tblGrid>
      <w:tr w:rsidR="00D70F07" w:rsidTr="00D70F07">
        <w:trPr>
          <w:cantSplit/>
          <w:trHeight w:val="320"/>
        </w:trPr>
        <w:tc>
          <w:tcPr>
            <w:tcW w:w="675" w:type="dxa"/>
            <w:vMerge w:val="restart"/>
          </w:tcPr>
          <w:p w:rsidR="00D70F07" w:rsidRDefault="00D70F07" w:rsidP="00D70F0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члена совета директоров</w:t>
            </w:r>
          </w:p>
        </w:tc>
        <w:tc>
          <w:tcPr>
            <w:tcW w:w="5065" w:type="dxa"/>
            <w:gridSpan w:val="3"/>
          </w:tcPr>
          <w:p w:rsidR="00D70F07" w:rsidRDefault="00D70F07" w:rsidP="00D70F07">
            <w:pPr>
              <w:pStyle w:val="6"/>
            </w:pPr>
            <w:r>
              <w:t xml:space="preserve">Варианты голосования </w:t>
            </w:r>
          </w:p>
        </w:tc>
      </w:tr>
      <w:tr w:rsidR="00D70F07" w:rsidTr="00D70F07">
        <w:trPr>
          <w:cantSplit/>
          <w:trHeight w:val="220"/>
        </w:trPr>
        <w:tc>
          <w:tcPr>
            <w:tcW w:w="675" w:type="dxa"/>
            <w:vMerge/>
          </w:tcPr>
          <w:p w:rsidR="00D70F07" w:rsidRDefault="00D70F07" w:rsidP="00D70F07">
            <w:pPr>
              <w:rPr>
                <w:b/>
                <w:sz w:val="24"/>
              </w:rPr>
            </w:pPr>
          </w:p>
        </w:tc>
        <w:tc>
          <w:tcPr>
            <w:tcW w:w="4395" w:type="dxa"/>
            <w:vMerge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«за»</w:t>
            </w:r>
          </w:p>
        </w:tc>
        <w:tc>
          <w:tcPr>
            <w:tcW w:w="1621" w:type="dxa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«против»</w:t>
            </w:r>
          </w:p>
        </w:tc>
        <w:tc>
          <w:tcPr>
            <w:tcW w:w="2027" w:type="dxa"/>
          </w:tcPr>
          <w:p w:rsidR="00D70F07" w:rsidRDefault="00D70F07" w:rsidP="00D70F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«воздержался»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:rsidR="00872444" w:rsidRDefault="00872444" w:rsidP="00AC4BFA">
            <w:pPr>
              <w:pStyle w:val="4"/>
              <w:jc w:val="left"/>
            </w:pPr>
            <w:r>
              <w:t>Глущенко Василий Дмитриевич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Голик Дмитрий Александрович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Медведев Иван Иванович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Медведев Владимир Иванович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72444" w:rsidTr="00D70F07">
        <w:tc>
          <w:tcPr>
            <w:tcW w:w="675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5" w:type="dxa"/>
          </w:tcPr>
          <w:p w:rsidR="00872444" w:rsidRDefault="00872444" w:rsidP="00AC4BF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Шевель</w:t>
            </w:r>
            <w:proofErr w:type="spellEnd"/>
            <w:r>
              <w:rPr>
                <w:sz w:val="24"/>
              </w:rPr>
              <w:t xml:space="preserve"> Сергей Иванович</w:t>
            </w:r>
          </w:p>
        </w:tc>
        <w:tc>
          <w:tcPr>
            <w:tcW w:w="14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2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D70F07" w:rsidRDefault="00D70F07" w:rsidP="00D70F07">
      <w:pPr>
        <w:pStyle w:val="a3"/>
        <w:rPr>
          <w:i/>
        </w:rPr>
      </w:pPr>
    </w:p>
    <w:p w:rsidR="00D70F07" w:rsidRDefault="00D70F07" w:rsidP="00D70F07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D70F07" w:rsidRDefault="00D70F07" w:rsidP="00D70F07">
      <w:pPr>
        <w:jc w:val="both"/>
        <w:rPr>
          <w:sz w:val="24"/>
          <w:u w:val="single"/>
        </w:rPr>
      </w:pPr>
      <w:r>
        <w:rPr>
          <w:sz w:val="24"/>
          <w:u w:val="single"/>
        </w:rPr>
        <w:t>Решили:</w:t>
      </w:r>
    </w:p>
    <w:p w:rsidR="00D70F07" w:rsidRDefault="00D70F07" w:rsidP="00D70F07">
      <w:pPr>
        <w:jc w:val="both"/>
        <w:rPr>
          <w:sz w:val="24"/>
        </w:rPr>
      </w:pPr>
      <w:r>
        <w:rPr>
          <w:sz w:val="24"/>
        </w:rPr>
        <w:t>Включить в список для голосования по выборам  счетной комиссии следующих кандидатов: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253"/>
      </w:tblGrid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872444" w:rsidRDefault="00872444" w:rsidP="00AC4BFA">
            <w:pPr>
              <w:pStyle w:val="4"/>
              <w:jc w:val="left"/>
            </w:pPr>
            <w:proofErr w:type="spellStart"/>
            <w:r>
              <w:t>Иощенко</w:t>
            </w:r>
            <w:proofErr w:type="spellEnd"/>
            <w:r>
              <w:t xml:space="preserve"> Василий Николаевич</w:t>
            </w:r>
          </w:p>
        </w:tc>
      </w:tr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872444" w:rsidRDefault="00872444" w:rsidP="00AC4BFA">
            <w:pPr>
              <w:rPr>
                <w:sz w:val="24"/>
              </w:rPr>
            </w:pPr>
            <w:r>
              <w:rPr>
                <w:sz w:val="24"/>
              </w:rPr>
              <w:t>Тимофеева Римма Викторовна</w:t>
            </w:r>
          </w:p>
        </w:tc>
      </w:tr>
      <w:tr w:rsidR="00872444" w:rsidTr="00AC4BFA">
        <w:tc>
          <w:tcPr>
            <w:tcW w:w="817" w:type="dxa"/>
          </w:tcPr>
          <w:p w:rsidR="00872444" w:rsidRDefault="00872444" w:rsidP="00D70F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3" w:type="dxa"/>
          </w:tcPr>
          <w:p w:rsidR="00872444" w:rsidRDefault="00872444" w:rsidP="00AC4BFA">
            <w:pPr>
              <w:pStyle w:val="4"/>
              <w:jc w:val="left"/>
            </w:pPr>
            <w:r>
              <w:t>Харьковский Сергей Михайлович</w:t>
            </w:r>
          </w:p>
        </w:tc>
      </w:tr>
    </w:tbl>
    <w:p w:rsidR="00D70F07" w:rsidRDefault="00D70F07" w:rsidP="00D70F07">
      <w:pPr>
        <w:rPr>
          <w:sz w:val="24"/>
        </w:rPr>
      </w:pPr>
    </w:p>
    <w:p w:rsidR="00D70F07" w:rsidRDefault="00D70F07" w:rsidP="00D70F07">
      <w:pPr>
        <w:rPr>
          <w:sz w:val="24"/>
        </w:rPr>
      </w:pPr>
      <w:r>
        <w:rPr>
          <w:sz w:val="24"/>
        </w:rPr>
        <w:t xml:space="preserve">Председательствующий </w:t>
      </w:r>
    </w:p>
    <w:p w:rsidR="00D70F07" w:rsidRDefault="00D70F07" w:rsidP="00D70F07">
      <w:pPr>
        <w:rPr>
          <w:sz w:val="24"/>
        </w:rPr>
      </w:pPr>
      <w:r>
        <w:rPr>
          <w:sz w:val="24"/>
        </w:rPr>
        <w:t>на заседании совета директоров ____________________  Медведев В.И.</w:t>
      </w:r>
    </w:p>
    <w:p w:rsidR="00D70F07" w:rsidRDefault="008B29C6" w:rsidP="00D70F07">
      <w:pPr>
        <w:rPr>
          <w:sz w:val="24"/>
        </w:rPr>
      </w:pPr>
      <w:r>
        <w:rPr>
          <w:sz w:val="24"/>
        </w:rPr>
        <w:t>секретарь СД Медведева Т.В.</w:t>
      </w:r>
    </w:p>
    <w:p w:rsidR="009D234E" w:rsidRDefault="00D70F07" w:rsidP="003B213D">
      <w:pPr>
        <w:jc w:val="center"/>
      </w:pPr>
      <w:r>
        <w:rPr>
          <w:sz w:val="24"/>
        </w:rPr>
        <w:br w:type="page"/>
      </w:r>
    </w:p>
    <w:p w:rsidR="00EC2829" w:rsidRDefault="00EC2829" w:rsidP="005016AD">
      <w:pPr>
        <w:jc w:val="center"/>
        <w:rPr>
          <w:b/>
          <w:sz w:val="24"/>
        </w:rPr>
      </w:pPr>
    </w:p>
    <w:p w:rsidR="00AA4E98" w:rsidRDefault="00AA4E98" w:rsidP="00AA4E98">
      <w:pPr>
        <w:jc w:val="center"/>
        <w:rPr>
          <w:b/>
          <w:sz w:val="24"/>
        </w:rPr>
      </w:pPr>
      <w:proofErr w:type="gramStart"/>
      <w:r>
        <w:rPr>
          <w:b/>
          <w:sz w:val="24"/>
        </w:rPr>
        <w:t>П</w:t>
      </w:r>
      <w:proofErr w:type="gramEnd"/>
      <w:r>
        <w:rPr>
          <w:b/>
          <w:sz w:val="24"/>
        </w:rPr>
        <w:t xml:space="preserve"> Р О Т О К О Л  №</w:t>
      </w:r>
      <w:r w:rsidR="0090367C">
        <w:rPr>
          <w:b/>
          <w:sz w:val="24"/>
        </w:rPr>
        <w:t xml:space="preserve"> </w:t>
      </w:r>
      <w:r w:rsidR="004659F1">
        <w:rPr>
          <w:b/>
          <w:sz w:val="24"/>
        </w:rPr>
        <w:t>2</w:t>
      </w:r>
    </w:p>
    <w:p w:rsidR="00AA4E98" w:rsidRDefault="00AA4E98" w:rsidP="00AA4E98">
      <w:pPr>
        <w:jc w:val="center"/>
        <w:rPr>
          <w:b/>
          <w:sz w:val="24"/>
        </w:rPr>
      </w:pPr>
      <w:r>
        <w:rPr>
          <w:b/>
          <w:sz w:val="24"/>
        </w:rPr>
        <w:t xml:space="preserve">заседания Совета директоров ОАО  «  </w:t>
      </w:r>
      <w:proofErr w:type="gramStart"/>
      <w:r>
        <w:rPr>
          <w:b/>
          <w:sz w:val="24"/>
        </w:rPr>
        <w:t>Ставропольский</w:t>
      </w:r>
      <w:proofErr w:type="gramEnd"/>
      <w:r>
        <w:rPr>
          <w:b/>
          <w:sz w:val="24"/>
        </w:rPr>
        <w:t xml:space="preserve"> ОМЗ»</w:t>
      </w:r>
    </w:p>
    <w:p w:rsidR="00AA4E98" w:rsidRDefault="00AA4E98" w:rsidP="00AA4E98">
      <w:pPr>
        <w:jc w:val="center"/>
        <w:rPr>
          <w:b/>
          <w:sz w:val="24"/>
        </w:rPr>
      </w:pPr>
    </w:p>
    <w:p w:rsidR="00AA4E98" w:rsidRDefault="006A69D8" w:rsidP="006A69D8">
      <w:pPr>
        <w:rPr>
          <w:i/>
          <w:sz w:val="24"/>
        </w:rPr>
      </w:pPr>
      <w:r>
        <w:rPr>
          <w:i/>
          <w:sz w:val="24"/>
        </w:rPr>
        <w:t xml:space="preserve">Место проведения заседания                 </w:t>
      </w:r>
      <w:r w:rsidR="00AA4E98">
        <w:rPr>
          <w:i/>
          <w:sz w:val="24"/>
        </w:rPr>
        <w:t>г</w:t>
      </w:r>
      <w:proofErr w:type="gramStart"/>
      <w:r w:rsidR="00AA4E98">
        <w:rPr>
          <w:i/>
          <w:sz w:val="24"/>
        </w:rPr>
        <w:t>.</w:t>
      </w:r>
      <w:r w:rsidR="00AA4E98">
        <w:rPr>
          <w:i/>
          <w:sz w:val="24"/>
          <w:u w:val="single"/>
        </w:rPr>
        <w:t>И</w:t>
      </w:r>
      <w:proofErr w:type="gramEnd"/>
      <w:r w:rsidR="00AA4E98">
        <w:rPr>
          <w:i/>
          <w:sz w:val="24"/>
          <w:u w:val="single"/>
        </w:rPr>
        <w:t xml:space="preserve">зобильный </w:t>
      </w:r>
      <w:proofErr w:type="spellStart"/>
      <w:r w:rsidRPr="006A69D8">
        <w:rPr>
          <w:i/>
          <w:sz w:val="24"/>
          <w:u w:val="single"/>
        </w:rPr>
        <w:t>пос.Сахзавода</w:t>
      </w:r>
      <w:proofErr w:type="spellEnd"/>
      <w:r>
        <w:rPr>
          <w:i/>
          <w:sz w:val="24"/>
          <w:u w:val="single"/>
        </w:rPr>
        <w:t xml:space="preserve"> </w:t>
      </w:r>
      <w:r w:rsidR="00AA4E98">
        <w:rPr>
          <w:i/>
          <w:sz w:val="24"/>
        </w:rPr>
        <w:t>_</w:t>
      </w:r>
      <w:r w:rsidRPr="006A69D8">
        <w:rPr>
          <w:i/>
          <w:sz w:val="24"/>
          <w:u w:val="single"/>
        </w:rPr>
        <w:t>офис ОАО «СОМЗ»</w:t>
      </w:r>
      <w:r w:rsidR="00AA4E98">
        <w:rPr>
          <w:i/>
          <w:sz w:val="24"/>
        </w:rPr>
        <w:t xml:space="preserve">__                                                         </w:t>
      </w:r>
      <w:r>
        <w:rPr>
          <w:i/>
          <w:sz w:val="24"/>
        </w:rPr>
        <w:t xml:space="preserve">Дата проведения  заседания                 </w:t>
      </w:r>
      <w:r w:rsidR="00AA4E98">
        <w:rPr>
          <w:i/>
          <w:sz w:val="24"/>
        </w:rPr>
        <w:t>«</w:t>
      </w:r>
      <w:r>
        <w:rPr>
          <w:i/>
          <w:sz w:val="24"/>
        </w:rPr>
        <w:t>04</w:t>
      </w:r>
      <w:r w:rsidR="00AA4E98">
        <w:rPr>
          <w:i/>
          <w:sz w:val="24"/>
        </w:rPr>
        <w:t>»</w:t>
      </w:r>
      <w:r w:rsidR="00AA4E98">
        <w:rPr>
          <w:i/>
          <w:sz w:val="24"/>
          <w:u w:val="single"/>
        </w:rPr>
        <w:t xml:space="preserve"> </w:t>
      </w:r>
      <w:r w:rsidR="006E3E65">
        <w:rPr>
          <w:i/>
          <w:sz w:val="24"/>
          <w:u w:val="single"/>
        </w:rPr>
        <w:t>апреля</w:t>
      </w:r>
      <w:r w:rsidR="00AA4E98">
        <w:rPr>
          <w:i/>
          <w:sz w:val="24"/>
          <w:u w:val="single"/>
        </w:rPr>
        <w:t xml:space="preserve">   20</w:t>
      </w:r>
      <w:r w:rsidR="00AC4BFA">
        <w:rPr>
          <w:i/>
          <w:sz w:val="24"/>
          <w:u w:val="single"/>
        </w:rPr>
        <w:t>1</w:t>
      </w:r>
      <w:r>
        <w:rPr>
          <w:i/>
          <w:sz w:val="24"/>
          <w:u w:val="single"/>
        </w:rPr>
        <w:t>4</w:t>
      </w:r>
      <w:r w:rsidR="00AA4E98">
        <w:rPr>
          <w:i/>
          <w:sz w:val="24"/>
        </w:rPr>
        <w:t xml:space="preserve">   г.</w:t>
      </w:r>
    </w:p>
    <w:p w:rsidR="006A69D8" w:rsidRDefault="006A69D8" w:rsidP="00AA4E98">
      <w:pPr>
        <w:rPr>
          <w:i/>
          <w:sz w:val="24"/>
        </w:rPr>
      </w:pPr>
    </w:p>
    <w:p w:rsidR="006A69D8" w:rsidRDefault="006A69D8" w:rsidP="00AA4E98">
      <w:pPr>
        <w:rPr>
          <w:i/>
          <w:sz w:val="24"/>
        </w:rPr>
      </w:pPr>
      <w:r>
        <w:rPr>
          <w:i/>
          <w:sz w:val="24"/>
        </w:rPr>
        <w:t>Время открытия заседания  15 час. 00 мин.</w:t>
      </w:r>
    </w:p>
    <w:p w:rsidR="006A69D8" w:rsidRDefault="006A69D8" w:rsidP="00AA4E98">
      <w:pPr>
        <w:rPr>
          <w:i/>
          <w:sz w:val="24"/>
        </w:rPr>
      </w:pPr>
      <w:r>
        <w:rPr>
          <w:i/>
          <w:sz w:val="24"/>
        </w:rPr>
        <w:t>Время закрытия заседания  18 час. 00 мин.</w:t>
      </w:r>
    </w:p>
    <w:p w:rsidR="006A69D8" w:rsidRDefault="006A69D8" w:rsidP="00AA4E98">
      <w:pPr>
        <w:rPr>
          <w:i/>
          <w:sz w:val="24"/>
        </w:rPr>
      </w:pPr>
    </w:p>
    <w:p w:rsidR="00AA4E98" w:rsidRDefault="00AA4E98" w:rsidP="00AA4E98">
      <w:pPr>
        <w:rPr>
          <w:i/>
          <w:sz w:val="24"/>
        </w:rPr>
      </w:pPr>
      <w:r>
        <w:rPr>
          <w:i/>
          <w:sz w:val="24"/>
        </w:rPr>
        <w:t>Всего членов Совета директоров: 5 чел.</w:t>
      </w:r>
    </w:p>
    <w:p w:rsidR="00AA4E98" w:rsidRDefault="00AA4E98" w:rsidP="00AA4E98">
      <w:pPr>
        <w:rPr>
          <w:i/>
          <w:sz w:val="24"/>
        </w:rPr>
      </w:pPr>
      <w:r>
        <w:rPr>
          <w:i/>
          <w:sz w:val="24"/>
        </w:rPr>
        <w:t>Принявшие участие в голосовании</w:t>
      </w:r>
      <w:proofErr w:type="gramStart"/>
      <w:r>
        <w:rPr>
          <w:i/>
          <w:sz w:val="24"/>
        </w:rPr>
        <w:t xml:space="preserve"> :</w:t>
      </w:r>
      <w:proofErr w:type="gramEnd"/>
      <w:r>
        <w:rPr>
          <w:i/>
          <w:sz w:val="24"/>
        </w:rPr>
        <w:t xml:space="preserve"> 5 чел., в том числе: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002F3F" w:rsidTr="00933434">
        <w:tc>
          <w:tcPr>
            <w:tcW w:w="9214" w:type="dxa"/>
          </w:tcPr>
          <w:p w:rsidR="00002F3F" w:rsidRDefault="00002F3F" w:rsidP="00002F3F">
            <w:pPr>
              <w:snapToGrid w:val="0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Медведев В.И.</w:t>
            </w:r>
            <w:r>
              <w:rPr>
                <w:i/>
                <w:sz w:val="24"/>
              </w:rPr>
              <w:t xml:space="preserve">_- председатель Совета директоров Общества </w:t>
            </w:r>
          </w:p>
        </w:tc>
      </w:tr>
      <w:tr w:rsidR="00AA4E98" w:rsidTr="0066757D">
        <w:tc>
          <w:tcPr>
            <w:tcW w:w="9214" w:type="dxa"/>
          </w:tcPr>
          <w:p w:rsidR="00002F3F" w:rsidRPr="00002F3F" w:rsidRDefault="00002F3F" w:rsidP="0066757D">
            <w:pPr>
              <w:snapToGrid w:val="0"/>
              <w:jc w:val="both"/>
              <w:rPr>
                <w:b/>
                <w:i/>
                <w:sz w:val="24"/>
              </w:rPr>
            </w:pPr>
            <w:r w:rsidRPr="00002F3F">
              <w:rPr>
                <w:b/>
                <w:i/>
                <w:sz w:val="24"/>
              </w:rPr>
              <w:t xml:space="preserve">Члены Совета директоров Общества </w:t>
            </w:r>
          </w:p>
          <w:p w:rsidR="00AA4E98" w:rsidRDefault="00AA4E98" w:rsidP="0066757D">
            <w:pPr>
              <w:snapToGrid w:val="0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Медведев И.И.</w:t>
            </w:r>
            <w:r>
              <w:rPr>
                <w:i/>
                <w:sz w:val="24"/>
              </w:rPr>
              <w:t>_____________________</w:t>
            </w:r>
          </w:p>
        </w:tc>
      </w:tr>
      <w:tr w:rsidR="00AA4E98" w:rsidTr="0066757D">
        <w:tc>
          <w:tcPr>
            <w:tcW w:w="9214" w:type="dxa"/>
          </w:tcPr>
          <w:p w:rsidR="00AA4E98" w:rsidRDefault="00AA4E98" w:rsidP="0066757D">
            <w:pPr>
              <w:snapToGrid w:val="0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  <w:u w:val="single"/>
              </w:rPr>
              <w:t>Шевель</w:t>
            </w:r>
            <w:proofErr w:type="spellEnd"/>
            <w:r>
              <w:rPr>
                <w:i/>
                <w:sz w:val="24"/>
                <w:u w:val="single"/>
              </w:rPr>
              <w:t xml:space="preserve"> С.И</w:t>
            </w:r>
            <w:r>
              <w:rPr>
                <w:i/>
                <w:sz w:val="24"/>
              </w:rPr>
              <w:t>._______________________</w:t>
            </w:r>
          </w:p>
        </w:tc>
      </w:tr>
      <w:tr w:rsidR="00AA4E98" w:rsidTr="0066757D">
        <w:tc>
          <w:tcPr>
            <w:tcW w:w="9214" w:type="dxa"/>
          </w:tcPr>
          <w:p w:rsidR="00AA4E98" w:rsidRDefault="00AA4E98" w:rsidP="008B29C6">
            <w:pPr>
              <w:snapToGrid w:val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_</w:t>
            </w:r>
            <w:r w:rsidR="008B29C6">
              <w:rPr>
                <w:i/>
                <w:sz w:val="24"/>
                <w:u w:val="single"/>
              </w:rPr>
              <w:t>Голик Д.А.</w:t>
            </w:r>
            <w:r>
              <w:rPr>
                <w:i/>
                <w:sz w:val="24"/>
              </w:rPr>
              <w:t>_________________________</w:t>
            </w:r>
          </w:p>
        </w:tc>
      </w:tr>
      <w:tr w:rsidR="00AA4E98" w:rsidTr="0066757D">
        <w:tc>
          <w:tcPr>
            <w:tcW w:w="9214" w:type="dxa"/>
          </w:tcPr>
          <w:p w:rsidR="00AA4E98" w:rsidRDefault="00AA4E98" w:rsidP="0066757D">
            <w:pPr>
              <w:snapToGrid w:val="0"/>
              <w:jc w:val="both"/>
              <w:rPr>
                <w:i/>
                <w:sz w:val="24"/>
                <w:u w:val="single"/>
              </w:rPr>
            </w:pPr>
            <w:r>
              <w:rPr>
                <w:i/>
                <w:sz w:val="24"/>
                <w:u w:val="single"/>
              </w:rPr>
              <w:t>Глущенко В.Д. по всем вопросам согласие получено по телефону</w:t>
            </w:r>
          </w:p>
        </w:tc>
      </w:tr>
    </w:tbl>
    <w:p w:rsidR="00AA4E98" w:rsidRDefault="00AA4E98" w:rsidP="00AA4E98">
      <w:pPr>
        <w:jc w:val="both"/>
        <w:rPr>
          <w:i/>
          <w:sz w:val="24"/>
        </w:rPr>
      </w:pPr>
    </w:p>
    <w:p w:rsidR="00002F3F" w:rsidRDefault="00002F3F" w:rsidP="00AA4E98">
      <w:pPr>
        <w:jc w:val="both"/>
        <w:rPr>
          <w:i/>
          <w:sz w:val="24"/>
        </w:rPr>
      </w:pPr>
    </w:p>
    <w:p w:rsidR="00002F3F" w:rsidRDefault="00002F3F" w:rsidP="00AA4E98">
      <w:pPr>
        <w:jc w:val="both"/>
        <w:rPr>
          <w:i/>
          <w:sz w:val="24"/>
        </w:rPr>
      </w:pPr>
      <w:r>
        <w:rPr>
          <w:i/>
          <w:sz w:val="24"/>
        </w:rPr>
        <w:t>Председательствовал на заседании</w:t>
      </w:r>
    </w:p>
    <w:p w:rsidR="00002F3F" w:rsidRDefault="00002F3F" w:rsidP="00AA4E98">
      <w:pPr>
        <w:jc w:val="both"/>
        <w:rPr>
          <w:i/>
          <w:sz w:val="24"/>
        </w:rPr>
      </w:pPr>
      <w:r>
        <w:rPr>
          <w:i/>
          <w:sz w:val="24"/>
        </w:rPr>
        <w:t xml:space="preserve">председатель Совета директоров Общества -  </w:t>
      </w:r>
      <w:r>
        <w:rPr>
          <w:i/>
          <w:sz w:val="24"/>
          <w:u w:val="single"/>
        </w:rPr>
        <w:t>Медведев В.И.</w:t>
      </w:r>
    </w:p>
    <w:p w:rsidR="00002F3F" w:rsidRPr="00002F3F" w:rsidRDefault="00002F3F" w:rsidP="00002F3F">
      <w:pPr>
        <w:rPr>
          <w:i/>
          <w:sz w:val="24"/>
          <w:u w:val="single"/>
        </w:rPr>
      </w:pPr>
      <w:r>
        <w:rPr>
          <w:sz w:val="24"/>
        </w:rPr>
        <w:t xml:space="preserve">секретарь Совета директоров Общества -   </w:t>
      </w:r>
      <w:r>
        <w:rPr>
          <w:i/>
          <w:sz w:val="24"/>
          <w:u w:val="single"/>
        </w:rPr>
        <w:t xml:space="preserve">  Медведева Т.В. </w:t>
      </w:r>
    </w:p>
    <w:p w:rsidR="00002F3F" w:rsidRDefault="00002F3F" w:rsidP="00AA4E98">
      <w:pPr>
        <w:jc w:val="center"/>
        <w:rPr>
          <w:b/>
          <w:sz w:val="24"/>
        </w:rPr>
      </w:pPr>
    </w:p>
    <w:p w:rsidR="00AA4E98" w:rsidRDefault="00AA4E98" w:rsidP="00AA4E98">
      <w:pPr>
        <w:jc w:val="center"/>
        <w:rPr>
          <w:b/>
          <w:sz w:val="24"/>
        </w:rPr>
      </w:pPr>
      <w:r>
        <w:rPr>
          <w:b/>
          <w:sz w:val="24"/>
        </w:rPr>
        <w:t>Повестка дня:</w:t>
      </w:r>
    </w:p>
    <w:p w:rsidR="00AA4E98" w:rsidRDefault="00AA4E98" w:rsidP="00AA4E98">
      <w:pPr>
        <w:jc w:val="center"/>
        <w:rPr>
          <w:b/>
          <w:sz w:val="24"/>
        </w:rPr>
      </w:pP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1. О созыве годового общего собрания акционеров Общества.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 xml:space="preserve">2. Утверждение </w:t>
      </w:r>
      <w:proofErr w:type="gramStart"/>
      <w:r>
        <w:rPr>
          <w:sz w:val="24"/>
        </w:rPr>
        <w:t>повестки дня годового общего собрания акционеров Общества</w:t>
      </w:r>
      <w:proofErr w:type="gramEnd"/>
      <w:r>
        <w:rPr>
          <w:sz w:val="24"/>
        </w:rPr>
        <w:t>.</w:t>
      </w:r>
    </w:p>
    <w:p w:rsidR="00AA4E98" w:rsidRDefault="00AA4E98" w:rsidP="00AA4E98">
      <w:pPr>
        <w:pStyle w:val="a3"/>
      </w:pPr>
      <w:r>
        <w:t>3. Определение даты составления списка акционеров, имеющих право на участие в общем собрании.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 xml:space="preserve">4. О порядке сообщения </w:t>
      </w:r>
      <w:proofErr w:type="gramStart"/>
      <w:r>
        <w:rPr>
          <w:sz w:val="24"/>
        </w:rPr>
        <w:t>акционерам</w:t>
      </w:r>
      <w:proofErr w:type="gramEnd"/>
      <w:r>
        <w:rPr>
          <w:sz w:val="24"/>
        </w:rPr>
        <w:t xml:space="preserve"> о проведении общего собрания акционеров.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5. О перечне информации, предоставляемой акционерам при подготовке к проведению общего собрания акционеров.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6. Утверждение формы и текста бюллетеней для голосования.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7. О порядке выдачи бюллетеней для голосования.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8. Об утверждении кандидатуры аудитора Общества.</w:t>
      </w:r>
    </w:p>
    <w:p w:rsidR="00AA4E98" w:rsidRDefault="00AA4E98" w:rsidP="00AA4E98">
      <w:pPr>
        <w:pStyle w:val="a3"/>
      </w:pPr>
      <w:r>
        <w:t>9. О предварительном утверждении годового отчета за 20</w:t>
      </w:r>
      <w:r w:rsidR="00AC4BFA">
        <w:t>1</w:t>
      </w:r>
      <w:r w:rsidR="003259F8">
        <w:t>3</w:t>
      </w:r>
      <w:r>
        <w:t xml:space="preserve"> год, годовой бухгалтерской отчетности, счетов прибылей и убытков общества, распределение прибыли и убытков  общества.</w:t>
      </w:r>
    </w:p>
    <w:p w:rsidR="005F1EDF" w:rsidRDefault="005F1EDF" w:rsidP="00AA4E98">
      <w:pPr>
        <w:pStyle w:val="3"/>
        <w:jc w:val="center"/>
        <w:rPr>
          <w:b/>
        </w:rPr>
      </w:pPr>
    </w:p>
    <w:p w:rsidR="00AA4E98" w:rsidRDefault="00AA4E98" w:rsidP="00AA4E98">
      <w:pPr>
        <w:pStyle w:val="3"/>
        <w:jc w:val="center"/>
        <w:rPr>
          <w:b/>
        </w:rPr>
      </w:pPr>
      <w:r>
        <w:rPr>
          <w:b/>
        </w:rPr>
        <w:t>ВОПРОСЫ, ПОСТАВЛЕННЫЕ НА ГОЛОСОВАНИЕ</w:t>
      </w:r>
    </w:p>
    <w:p w:rsidR="00AA4E98" w:rsidRDefault="00AA4E98" w:rsidP="00AA4E98">
      <w:pPr>
        <w:pStyle w:val="310"/>
      </w:pPr>
      <w:r>
        <w:t>1. О созыве годового общего собрания акционеров Общества.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Слушали: __</w:t>
      </w:r>
      <w:r>
        <w:rPr>
          <w:i/>
          <w:u w:val="single"/>
        </w:rPr>
        <w:t>Медведева В.И.</w:t>
      </w:r>
      <w:r>
        <w:rPr>
          <w:i/>
        </w:rPr>
        <w:t xml:space="preserve"> __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Итоги голосования по данному вопросу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«За» - 5 чел.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«Против» - нет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«Воздержался» - нет</w:t>
      </w:r>
    </w:p>
    <w:p w:rsidR="00AA4E98" w:rsidRDefault="00AA4E98" w:rsidP="00AA4E98">
      <w:pPr>
        <w:jc w:val="both"/>
        <w:rPr>
          <w:b/>
          <w:sz w:val="24"/>
        </w:rPr>
      </w:pPr>
    </w:p>
    <w:p w:rsidR="00AA4E98" w:rsidRDefault="00AA4E98" w:rsidP="00AA4E98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AA4E98" w:rsidRDefault="00AA4E98" w:rsidP="00AA4E98">
      <w:pPr>
        <w:jc w:val="both"/>
        <w:rPr>
          <w:sz w:val="24"/>
        </w:rPr>
      </w:pPr>
      <w:r>
        <w:rPr>
          <w:i/>
          <w:sz w:val="24"/>
        </w:rPr>
        <w:t>В соответствии с итогами голосования решили</w:t>
      </w:r>
      <w:r>
        <w:rPr>
          <w:b/>
          <w:i/>
          <w:sz w:val="24"/>
        </w:rPr>
        <w:t>:</w:t>
      </w:r>
      <w:r>
        <w:rPr>
          <w:sz w:val="24"/>
        </w:rPr>
        <w:t xml:space="preserve">  </w:t>
      </w:r>
    </w:p>
    <w:p w:rsidR="00AA4E98" w:rsidRDefault="00BD533F" w:rsidP="00AA4E98">
      <w:pPr>
        <w:jc w:val="both"/>
        <w:rPr>
          <w:sz w:val="24"/>
          <w:u w:val="single"/>
        </w:rPr>
      </w:pPr>
      <w:r>
        <w:rPr>
          <w:sz w:val="24"/>
        </w:rPr>
        <w:t>1.</w:t>
      </w:r>
      <w:r w:rsidR="00AA2AA7">
        <w:rPr>
          <w:sz w:val="24"/>
        </w:rPr>
        <w:t>1.</w:t>
      </w:r>
      <w:r>
        <w:rPr>
          <w:sz w:val="24"/>
        </w:rPr>
        <w:t xml:space="preserve"> </w:t>
      </w:r>
      <w:r w:rsidR="00AA4E98">
        <w:rPr>
          <w:sz w:val="24"/>
        </w:rPr>
        <w:t>Созвать годовое общее собрание акционеров Общества</w:t>
      </w:r>
      <w:r>
        <w:rPr>
          <w:sz w:val="24"/>
        </w:rPr>
        <w:t>.</w:t>
      </w:r>
      <w:r w:rsidR="00AA4E98">
        <w:rPr>
          <w:sz w:val="24"/>
        </w:rPr>
        <w:t xml:space="preserve"> </w:t>
      </w:r>
    </w:p>
    <w:p w:rsidR="00BD533F" w:rsidRDefault="00CB76FC" w:rsidP="00AA4E98">
      <w:pPr>
        <w:jc w:val="both"/>
        <w:rPr>
          <w:sz w:val="24"/>
        </w:rPr>
      </w:pPr>
      <w:r>
        <w:rPr>
          <w:sz w:val="24"/>
        </w:rPr>
        <w:t>1.</w:t>
      </w:r>
      <w:r w:rsidR="00AA4E98">
        <w:rPr>
          <w:sz w:val="24"/>
        </w:rPr>
        <w:t xml:space="preserve">2. Определить форму проведения собрания: </w:t>
      </w:r>
      <w:r w:rsidR="00002F3F">
        <w:rPr>
          <w:sz w:val="24"/>
        </w:rPr>
        <w:t xml:space="preserve">провести годовое общее собрание акционеров в </w:t>
      </w:r>
      <w:r w:rsidR="00002F3F" w:rsidRPr="00BD533F">
        <w:rPr>
          <w:sz w:val="24"/>
        </w:rPr>
        <w:t xml:space="preserve">форме </w:t>
      </w:r>
      <w:r w:rsidR="00AA4E98" w:rsidRPr="00BD533F">
        <w:rPr>
          <w:sz w:val="24"/>
        </w:rPr>
        <w:t>собрани</w:t>
      </w:r>
      <w:r w:rsidR="00002F3F" w:rsidRPr="00BD533F">
        <w:rPr>
          <w:sz w:val="24"/>
        </w:rPr>
        <w:t>я (совместного присутствия акционеров для обсуждения вопросов повестки дня и принятия решений по вопросам</w:t>
      </w:r>
      <w:r w:rsidR="00BD533F">
        <w:rPr>
          <w:sz w:val="24"/>
        </w:rPr>
        <w:t>, поставленным на голосование).</w:t>
      </w:r>
    </w:p>
    <w:p w:rsidR="00BD533F" w:rsidRDefault="00CB76FC" w:rsidP="00AA4E98">
      <w:pPr>
        <w:jc w:val="both"/>
        <w:rPr>
          <w:sz w:val="24"/>
        </w:rPr>
      </w:pPr>
      <w:r>
        <w:rPr>
          <w:sz w:val="24"/>
        </w:rPr>
        <w:t>1.</w:t>
      </w:r>
      <w:r w:rsidR="00AA4E98">
        <w:rPr>
          <w:sz w:val="24"/>
        </w:rPr>
        <w:t xml:space="preserve">3. </w:t>
      </w:r>
      <w:r w:rsidR="00BD533F">
        <w:rPr>
          <w:sz w:val="24"/>
        </w:rPr>
        <w:t>Установить:</w:t>
      </w:r>
    </w:p>
    <w:p w:rsidR="00AA4E98" w:rsidRDefault="00AA4E98" w:rsidP="00BD533F">
      <w:pPr>
        <w:pStyle w:val="a5"/>
        <w:numPr>
          <w:ilvl w:val="0"/>
          <w:numId w:val="25"/>
        </w:numPr>
        <w:jc w:val="both"/>
        <w:rPr>
          <w:sz w:val="24"/>
        </w:rPr>
      </w:pPr>
      <w:r w:rsidRPr="00BD533F">
        <w:rPr>
          <w:sz w:val="24"/>
        </w:rPr>
        <w:t xml:space="preserve"> </w:t>
      </w:r>
      <w:r w:rsidR="00AA2AA7">
        <w:rPr>
          <w:sz w:val="24"/>
        </w:rPr>
        <w:t>Дату годового общего собрания акционеров</w:t>
      </w:r>
      <w:proofErr w:type="gramStart"/>
      <w:r w:rsidR="00AA2AA7">
        <w:rPr>
          <w:sz w:val="24"/>
        </w:rPr>
        <w:t xml:space="preserve"> </w:t>
      </w:r>
      <w:r w:rsidRPr="00BD533F">
        <w:rPr>
          <w:sz w:val="24"/>
        </w:rPr>
        <w:t>:</w:t>
      </w:r>
      <w:proofErr w:type="gramEnd"/>
      <w:r w:rsidRPr="00BD533F">
        <w:rPr>
          <w:sz w:val="24"/>
        </w:rPr>
        <w:t xml:space="preserve"> </w:t>
      </w:r>
      <w:r w:rsidR="00AA2AA7" w:rsidRPr="00AA2AA7">
        <w:rPr>
          <w:sz w:val="24"/>
        </w:rPr>
        <w:t>«</w:t>
      </w:r>
      <w:r w:rsidR="00AA2AA7" w:rsidRPr="00AA2AA7">
        <w:rPr>
          <w:sz w:val="24"/>
          <w:u w:val="single"/>
        </w:rPr>
        <w:t>08</w:t>
      </w:r>
      <w:r w:rsidR="00AA2AA7" w:rsidRPr="00AA2AA7">
        <w:rPr>
          <w:sz w:val="24"/>
        </w:rPr>
        <w:t>»_</w:t>
      </w:r>
      <w:r w:rsidR="00AA2AA7" w:rsidRPr="00AA2AA7">
        <w:rPr>
          <w:sz w:val="24"/>
          <w:u w:val="single"/>
        </w:rPr>
        <w:t xml:space="preserve">мая </w:t>
      </w:r>
      <w:r w:rsidR="00AA2AA7" w:rsidRPr="00AA2AA7">
        <w:rPr>
          <w:sz w:val="24"/>
        </w:rPr>
        <w:t>_2014 года</w:t>
      </w:r>
      <w:r w:rsidRPr="00AA2AA7">
        <w:rPr>
          <w:sz w:val="24"/>
        </w:rPr>
        <w:t>.</w:t>
      </w:r>
    </w:p>
    <w:p w:rsidR="00AA2AA7" w:rsidRDefault="00AA2AA7" w:rsidP="00BD533F">
      <w:pPr>
        <w:pStyle w:val="a5"/>
        <w:numPr>
          <w:ilvl w:val="0"/>
          <w:numId w:val="25"/>
        </w:numPr>
        <w:jc w:val="both"/>
        <w:rPr>
          <w:sz w:val="24"/>
        </w:rPr>
      </w:pPr>
      <w:r w:rsidRPr="00BD533F">
        <w:rPr>
          <w:sz w:val="24"/>
        </w:rPr>
        <w:lastRenderedPageBreak/>
        <w:t>время начала регистрации участников собрания: _</w:t>
      </w:r>
      <w:r w:rsidRPr="00BD533F">
        <w:rPr>
          <w:sz w:val="24"/>
          <w:u w:val="single"/>
        </w:rPr>
        <w:t>13 часов 30 минут</w:t>
      </w:r>
      <w:r w:rsidRPr="00BD533F">
        <w:rPr>
          <w:sz w:val="24"/>
        </w:rPr>
        <w:t>.</w:t>
      </w:r>
    </w:p>
    <w:p w:rsidR="00AA2AA7" w:rsidRPr="00AA2AA7" w:rsidRDefault="00AA2AA7" w:rsidP="00BD533F">
      <w:pPr>
        <w:pStyle w:val="a5"/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время начала проведения собрания: ______</w:t>
      </w:r>
      <w:r>
        <w:rPr>
          <w:sz w:val="24"/>
          <w:u w:val="single"/>
        </w:rPr>
        <w:t>14</w:t>
      </w:r>
      <w:r>
        <w:rPr>
          <w:sz w:val="24"/>
        </w:rPr>
        <w:t xml:space="preserve"> часов.  </w:t>
      </w:r>
      <w:r>
        <w:rPr>
          <w:sz w:val="24"/>
          <w:u w:val="single"/>
        </w:rPr>
        <w:t>00 минут</w:t>
      </w:r>
    </w:p>
    <w:p w:rsidR="00AA2AA7" w:rsidRPr="00AA2AA7" w:rsidRDefault="00AA2AA7" w:rsidP="00AA2AA7">
      <w:pPr>
        <w:pStyle w:val="a5"/>
        <w:numPr>
          <w:ilvl w:val="0"/>
          <w:numId w:val="25"/>
        </w:numPr>
        <w:jc w:val="both"/>
        <w:rPr>
          <w:sz w:val="24"/>
          <w:u w:val="single"/>
        </w:rPr>
      </w:pPr>
      <w:r w:rsidRPr="00AA2AA7">
        <w:rPr>
          <w:sz w:val="24"/>
        </w:rPr>
        <w:t xml:space="preserve">место проведения: </w:t>
      </w:r>
      <w:r w:rsidRPr="00AA2AA7">
        <w:rPr>
          <w:sz w:val="24"/>
          <w:u w:val="single"/>
        </w:rPr>
        <w:t xml:space="preserve">Ставропольский край </w:t>
      </w:r>
      <w:proofErr w:type="gramStart"/>
      <w:r w:rsidRPr="00AA2AA7">
        <w:rPr>
          <w:sz w:val="24"/>
          <w:u w:val="single"/>
        </w:rPr>
        <w:t>г</w:t>
      </w:r>
      <w:proofErr w:type="gramEnd"/>
      <w:r w:rsidRPr="00AA2AA7">
        <w:rPr>
          <w:sz w:val="24"/>
          <w:u w:val="single"/>
        </w:rPr>
        <w:t xml:space="preserve">. Изобильный пос. </w:t>
      </w:r>
      <w:proofErr w:type="spellStart"/>
      <w:r w:rsidRPr="00AA2AA7">
        <w:rPr>
          <w:sz w:val="24"/>
          <w:u w:val="single"/>
        </w:rPr>
        <w:t>Сахзавода</w:t>
      </w:r>
      <w:proofErr w:type="spellEnd"/>
      <w:r w:rsidRPr="00AA2AA7">
        <w:rPr>
          <w:sz w:val="24"/>
          <w:u w:val="single"/>
        </w:rPr>
        <w:t xml:space="preserve"> зал заседаний  ОАО «СОМЗ»</w:t>
      </w:r>
    </w:p>
    <w:p w:rsidR="00983072" w:rsidRDefault="007C7591" w:rsidP="007C7591">
      <w:pPr>
        <w:pStyle w:val="310"/>
        <w:ind w:left="360"/>
      </w:pPr>
      <w:r>
        <w:t xml:space="preserve">2. </w:t>
      </w:r>
      <w:r w:rsidR="00983072">
        <w:t xml:space="preserve"> Определение даты составления списка акционеров, имеющих право на участие в общем собрании.</w:t>
      </w:r>
    </w:p>
    <w:p w:rsidR="00983072" w:rsidRDefault="00983072" w:rsidP="009C5E99">
      <w:pPr>
        <w:pStyle w:val="a3"/>
        <w:ind w:left="720"/>
        <w:rPr>
          <w:i/>
        </w:rPr>
      </w:pPr>
      <w:r>
        <w:rPr>
          <w:i/>
        </w:rPr>
        <w:t>Слушали: _</w:t>
      </w:r>
      <w:r>
        <w:rPr>
          <w:i/>
          <w:u w:val="single"/>
        </w:rPr>
        <w:t xml:space="preserve"> Медведева В.И.</w:t>
      </w:r>
      <w:r>
        <w:rPr>
          <w:i/>
        </w:rPr>
        <w:t xml:space="preserve"> </w:t>
      </w:r>
    </w:p>
    <w:p w:rsidR="00983072" w:rsidRDefault="00983072" w:rsidP="009C5E99">
      <w:pPr>
        <w:pStyle w:val="a3"/>
        <w:ind w:left="720"/>
        <w:rPr>
          <w:i/>
        </w:rPr>
      </w:pPr>
      <w:r>
        <w:rPr>
          <w:i/>
        </w:rPr>
        <w:t>Итоги голосования по данному вопросу</w:t>
      </w:r>
    </w:p>
    <w:p w:rsidR="00983072" w:rsidRPr="00983072" w:rsidRDefault="00983072" w:rsidP="009C5E99">
      <w:pPr>
        <w:pStyle w:val="a5"/>
        <w:jc w:val="both"/>
        <w:rPr>
          <w:i/>
          <w:sz w:val="24"/>
        </w:rPr>
      </w:pPr>
      <w:r w:rsidRPr="00983072">
        <w:rPr>
          <w:i/>
          <w:sz w:val="24"/>
        </w:rPr>
        <w:t>«За» - 5 чел.</w:t>
      </w:r>
    </w:p>
    <w:p w:rsidR="00983072" w:rsidRPr="00983072" w:rsidRDefault="00983072" w:rsidP="009C5E99">
      <w:pPr>
        <w:pStyle w:val="a5"/>
        <w:jc w:val="both"/>
        <w:rPr>
          <w:i/>
          <w:sz w:val="24"/>
        </w:rPr>
      </w:pPr>
      <w:r w:rsidRPr="00983072">
        <w:rPr>
          <w:i/>
          <w:sz w:val="24"/>
        </w:rPr>
        <w:t>«Против» - нет</w:t>
      </w:r>
    </w:p>
    <w:p w:rsidR="00983072" w:rsidRPr="00983072" w:rsidRDefault="00983072" w:rsidP="009C5E99">
      <w:pPr>
        <w:pStyle w:val="a5"/>
        <w:jc w:val="both"/>
        <w:rPr>
          <w:i/>
          <w:sz w:val="24"/>
        </w:rPr>
      </w:pPr>
      <w:r w:rsidRPr="00983072">
        <w:rPr>
          <w:i/>
          <w:sz w:val="24"/>
        </w:rPr>
        <w:t>«Воздержался» - нет</w:t>
      </w:r>
    </w:p>
    <w:p w:rsidR="00983072" w:rsidRPr="00983072" w:rsidRDefault="00983072" w:rsidP="009C5E99">
      <w:pPr>
        <w:pStyle w:val="a5"/>
        <w:jc w:val="both"/>
        <w:rPr>
          <w:b/>
          <w:sz w:val="24"/>
        </w:rPr>
      </w:pPr>
    </w:p>
    <w:p w:rsidR="00983072" w:rsidRPr="00983072" w:rsidRDefault="00983072" w:rsidP="009C5E99">
      <w:pPr>
        <w:pStyle w:val="a5"/>
        <w:jc w:val="both"/>
        <w:rPr>
          <w:b/>
          <w:sz w:val="24"/>
        </w:rPr>
      </w:pPr>
      <w:r w:rsidRPr="00983072">
        <w:rPr>
          <w:b/>
          <w:sz w:val="24"/>
        </w:rPr>
        <w:t>Решение принято.</w:t>
      </w:r>
    </w:p>
    <w:p w:rsidR="00983072" w:rsidRPr="00983072" w:rsidRDefault="00983072" w:rsidP="009C5E99">
      <w:pPr>
        <w:pStyle w:val="a5"/>
        <w:jc w:val="both"/>
        <w:rPr>
          <w:sz w:val="24"/>
        </w:rPr>
      </w:pPr>
      <w:r w:rsidRPr="00983072">
        <w:rPr>
          <w:i/>
          <w:sz w:val="24"/>
        </w:rPr>
        <w:t>В соответствии с итогами голосования решили</w:t>
      </w:r>
      <w:r w:rsidRPr="00983072">
        <w:rPr>
          <w:b/>
          <w:i/>
          <w:sz w:val="24"/>
        </w:rPr>
        <w:t>:</w:t>
      </w:r>
      <w:r w:rsidRPr="00983072">
        <w:rPr>
          <w:sz w:val="24"/>
        </w:rPr>
        <w:t xml:space="preserve">  </w:t>
      </w:r>
    </w:p>
    <w:p w:rsidR="00983072" w:rsidRPr="00983072" w:rsidRDefault="00983072" w:rsidP="009C5E99">
      <w:pPr>
        <w:pStyle w:val="a5"/>
        <w:jc w:val="both"/>
        <w:rPr>
          <w:sz w:val="24"/>
        </w:rPr>
      </w:pPr>
      <w:r w:rsidRPr="00983072">
        <w:rPr>
          <w:sz w:val="24"/>
        </w:rPr>
        <w:t>Определить дату составления списка акционеров, имеющих право на участие в общем собрании – «</w:t>
      </w:r>
      <w:r w:rsidR="007C7591" w:rsidRPr="007C7591">
        <w:rPr>
          <w:sz w:val="24"/>
          <w:u w:val="single"/>
        </w:rPr>
        <w:t>0</w:t>
      </w:r>
      <w:r w:rsidRPr="007C7591">
        <w:rPr>
          <w:sz w:val="24"/>
          <w:u w:val="single"/>
        </w:rPr>
        <w:t>8</w:t>
      </w:r>
      <w:r w:rsidRPr="00983072">
        <w:rPr>
          <w:sz w:val="24"/>
        </w:rPr>
        <w:t>»_</w:t>
      </w:r>
      <w:r w:rsidR="007C7591">
        <w:rPr>
          <w:sz w:val="24"/>
          <w:u w:val="single"/>
        </w:rPr>
        <w:t>апреля</w:t>
      </w:r>
      <w:r w:rsidRPr="00983072">
        <w:rPr>
          <w:sz w:val="24"/>
          <w:u w:val="single"/>
        </w:rPr>
        <w:t xml:space="preserve"> </w:t>
      </w:r>
      <w:r w:rsidRPr="00983072">
        <w:rPr>
          <w:sz w:val="24"/>
        </w:rPr>
        <w:t>___201</w:t>
      </w:r>
      <w:r w:rsidR="007C7591">
        <w:rPr>
          <w:sz w:val="24"/>
        </w:rPr>
        <w:t>4</w:t>
      </w:r>
      <w:r w:rsidRPr="00983072">
        <w:rPr>
          <w:sz w:val="24"/>
        </w:rPr>
        <w:t xml:space="preserve">г. </w:t>
      </w:r>
    </w:p>
    <w:p w:rsidR="00AA4E98" w:rsidRDefault="00AA4E98" w:rsidP="00AA4E98">
      <w:pPr>
        <w:jc w:val="both"/>
        <w:rPr>
          <w:sz w:val="24"/>
        </w:rPr>
      </w:pPr>
    </w:p>
    <w:p w:rsidR="00AA4E98" w:rsidRDefault="007C7591" w:rsidP="00AA4E98">
      <w:pPr>
        <w:pStyle w:val="310"/>
      </w:pPr>
      <w:r>
        <w:t>3</w:t>
      </w:r>
      <w:r w:rsidR="00AA4E98">
        <w:t xml:space="preserve">. Утверждение </w:t>
      </w:r>
      <w:proofErr w:type="gramStart"/>
      <w:r w:rsidR="00AA4E98">
        <w:t>повестки дня годового общего собрания акционеров Общества</w:t>
      </w:r>
      <w:proofErr w:type="gramEnd"/>
      <w:r w:rsidR="00AA4E98">
        <w:t>.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Слушали: _</w:t>
      </w:r>
      <w:r>
        <w:rPr>
          <w:i/>
          <w:u w:val="single"/>
        </w:rPr>
        <w:t xml:space="preserve"> Медведева В.И.</w:t>
      </w:r>
      <w:r>
        <w:rPr>
          <w:i/>
        </w:rPr>
        <w:t xml:space="preserve"> ____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Итоги голосования по данному вопросу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«За» - 5 чел.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«Против» - нет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«Воздержался» - нет</w:t>
      </w:r>
    </w:p>
    <w:p w:rsidR="00AA4E98" w:rsidRDefault="00AA4E98" w:rsidP="00AA4E98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AA4E98" w:rsidRDefault="00AA4E98" w:rsidP="00AA4E98">
      <w:pPr>
        <w:jc w:val="both"/>
        <w:rPr>
          <w:sz w:val="24"/>
        </w:rPr>
      </w:pPr>
      <w:r>
        <w:rPr>
          <w:i/>
          <w:sz w:val="24"/>
        </w:rPr>
        <w:t>В соответствии с итогами голосования решили</w:t>
      </w:r>
      <w:r>
        <w:rPr>
          <w:b/>
          <w:i/>
          <w:sz w:val="24"/>
        </w:rPr>
        <w:t>:</w:t>
      </w:r>
      <w:r>
        <w:rPr>
          <w:sz w:val="24"/>
        </w:rPr>
        <w:t xml:space="preserve">  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Утвердить следующую повестку дня: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1. Избрание членов счетной комиссии.</w:t>
      </w:r>
    </w:p>
    <w:p w:rsidR="00AA4E98" w:rsidRDefault="00AA4E98" w:rsidP="00AA4E98">
      <w:pPr>
        <w:pStyle w:val="a3"/>
      </w:pPr>
      <w:r>
        <w:t>2. Утверждение годового отчета за 20</w:t>
      </w:r>
      <w:r w:rsidR="005F1EDF">
        <w:t>1</w:t>
      </w:r>
      <w:r w:rsidR="00CB76FC">
        <w:t>3</w:t>
      </w:r>
      <w:r>
        <w:t xml:space="preserve"> год, годовой бухгалтерской отчетности, счетов прибылей и убытков, распределения прибыли и убытков общества за 20</w:t>
      </w:r>
      <w:r w:rsidR="005F1EDF">
        <w:t>1</w:t>
      </w:r>
      <w:r w:rsidR="007C7591">
        <w:t>3</w:t>
      </w:r>
      <w:r>
        <w:t xml:space="preserve"> год.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3. Определение количественного состава Совета директоров общества и избрание его членов.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4. Определение количественного состава ревизионной комиссии общества и избрание ее членов.</w:t>
      </w:r>
    </w:p>
    <w:p w:rsidR="005F1EDF" w:rsidRDefault="0090367C" w:rsidP="00AA4E98">
      <w:pPr>
        <w:jc w:val="both"/>
        <w:rPr>
          <w:sz w:val="24"/>
        </w:rPr>
      </w:pPr>
      <w:r>
        <w:rPr>
          <w:sz w:val="24"/>
        </w:rPr>
        <w:t>5</w:t>
      </w:r>
      <w:r w:rsidR="005F1EDF">
        <w:rPr>
          <w:sz w:val="24"/>
        </w:rPr>
        <w:t xml:space="preserve">. </w:t>
      </w:r>
      <w:r w:rsidR="00DF6B3D">
        <w:rPr>
          <w:sz w:val="24"/>
        </w:rPr>
        <w:t>Утверждение аудитора общества</w:t>
      </w:r>
      <w:r w:rsidR="005F1EDF">
        <w:rPr>
          <w:sz w:val="24"/>
        </w:rPr>
        <w:t>.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7. О вознаграждении членов Совета директоров.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8. О выплате дивидендов  за 20</w:t>
      </w:r>
      <w:r w:rsidR="005F1EDF">
        <w:rPr>
          <w:sz w:val="24"/>
        </w:rPr>
        <w:t>1</w:t>
      </w:r>
      <w:r w:rsidR="00CB76FC">
        <w:rPr>
          <w:sz w:val="24"/>
        </w:rPr>
        <w:t>3</w:t>
      </w:r>
      <w:r>
        <w:rPr>
          <w:sz w:val="24"/>
        </w:rPr>
        <w:t xml:space="preserve"> год.</w:t>
      </w:r>
    </w:p>
    <w:p w:rsidR="00AA4E98" w:rsidRDefault="00AA4E98" w:rsidP="00AA4E98">
      <w:pPr>
        <w:jc w:val="both"/>
        <w:rPr>
          <w:sz w:val="24"/>
        </w:rPr>
      </w:pPr>
    </w:p>
    <w:p w:rsidR="00AA4E98" w:rsidRDefault="00AA4E98" w:rsidP="00AA4E98">
      <w:pPr>
        <w:pStyle w:val="23"/>
        <w:keepNext w:val="0"/>
        <w:spacing w:line="240" w:lineRule="auto"/>
      </w:pPr>
    </w:p>
    <w:p w:rsidR="00AA4E98" w:rsidRDefault="00AA4E98" w:rsidP="00AA4E98">
      <w:pPr>
        <w:pStyle w:val="310"/>
      </w:pPr>
      <w:r>
        <w:t xml:space="preserve">4. О порядке сообщения </w:t>
      </w:r>
      <w:proofErr w:type="gramStart"/>
      <w:r>
        <w:t>акционерам</w:t>
      </w:r>
      <w:proofErr w:type="gramEnd"/>
      <w:r>
        <w:t xml:space="preserve"> о проведении общего собрания акционеров.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 xml:space="preserve">Слушали: </w:t>
      </w:r>
      <w:r>
        <w:rPr>
          <w:i/>
          <w:u w:val="single"/>
        </w:rPr>
        <w:t>Медведева В.И.</w:t>
      </w:r>
      <w:r>
        <w:rPr>
          <w:i/>
        </w:rPr>
        <w:t xml:space="preserve"> 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Итоги голосования по данному вопросу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«За» - 5 чел.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«Против» - нет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«Воздержался» - нет</w:t>
      </w:r>
    </w:p>
    <w:p w:rsidR="00AA4E98" w:rsidRDefault="00AA4E98" w:rsidP="00AA4E98">
      <w:pPr>
        <w:jc w:val="both"/>
        <w:rPr>
          <w:b/>
          <w:sz w:val="24"/>
        </w:rPr>
      </w:pPr>
    </w:p>
    <w:p w:rsidR="00AA4E98" w:rsidRDefault="00AA4E98" w:rsidP="00AA4E98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AA4E98" w:rsidRDefault="00AA4E98" w:rsidP="00AA4E98">
      <w:pPr>
        <w:jc w:val="both"/>
        <w:rPr>
          <w:sz w:val="24"/>
        </w:rPr>
      </w:pPr>
      <w:r>
        <w:rPr>
          <w:i/>
          <w:sz w:val="24"/>
        </w:rPr>
        <w:t>В соответствии с итогами голосования решили</w:t>
      </w:r>
      <w:r>
        <w:rPr>
          <w:b/>
          <w:i/>
          <w:sz w:val="24"/>
        </w:rPr>
        <w:t>:</w:t>
      </w:r>
      <w:r>
        <w:rPr>
          <w:sz w:val="24"/>
        </w:rPr>
        <w:t xml:space="preserve">  </w:t>
      </w:r>
    </w:p>
    <w:p w:rsidR="00AA4E98" w:rsidRPr="00DE11B1" w:rsidRDefault="00AA4E98" w:rsidP="00AA4E98">
      <w:pPr>
        <w:jc w:val="both"/>
        <w:rPr>
          <w:sz w:val="24"/>
        </w:rPr>
      </w:pPr>
      <w:r>
        <w:rPr>
          <w:sz w:val="24"/>
        </w:rPr>
        <w:t>Опубликовать сообщение о проведении общего годового собрания акционеров в газете «</w:t>
      </w:r>
      <w:r>
        <w:rPr>
          <w:sz w:val="24"/>
          <w:u w:val="single"/>
        </w:rPr>
        <w:t>Наше время»</w:t>
      </w:r>
      <w:r>
        <w:rPr>
          <w:sz w:val="24"/>
        </w:rPr>
        <w:t xml:space="preserve"> в срок  </w:t>
      </w:r>
      <w:r w:rsidR="007C7591">
        <w:rPr>
          <w:sz w:val="24"/>
        </w:rPr>
        <w:t>п</w:t>
      </w:r>
      <w:r>
        <w:rPr>
          <w:sz w:val="24"/>
        </w:rPr>
        <w:t xml:space="preserve">о </w:t>
      </w:r>
      <w:r>
        <w:rPr>
          <w:sz w:val="24"/>
          <w:u w:val="single"/>
        </w:rPr>
        <w:t xml:space="preserve"> </w:t>
      </w:r>
      <w:r w:rsidR="007C7591">
        <w:rPr>
          <w:sz w:val="24"/>
          <w:u w:val="single"/>
        </w:rPr>
        <w:t>12  апреля</w:t>
      </w:r>
      <w:r>
        <w:rPr>
          <w:sz w:val="24"/>
          <w:u w:val="single"/>
        </w:rPr>
        <w:t xml:space="preserve">   20</w:t>
      </w:r>
      <w:r w:rsidR="00D077CD">
        <w:rPr>
          <w:sz w:val="24"/>
          <w:u w:val="single"/>
        </w:rPr>
        <w:t>1</w:t>
      </w:r>
      <w:r w:rsidR="007C7591">
        <w:rPr>
          <w:sz w:val="24"/>
          <w:u w:val="single"/>
        </w:rPr>
        <w:t>4</w:t>
      </w:r>
      <w:r>
        <w:rPr>
          <w:sz w:val="24"/>
          <w:u w:val="single"/>
        </w:rPr>
        <w:t>года</w:t>
      </w:r>
      <w:r>
        <w:rPr>
          <w:sz w:val="24"/>
        </w:rPr>
        <w:t>_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 направить сообщение акционерам, проживающим за пределами </w:t>
      </w:r>
      <w:proofErr w:type="spellStart"/>
      <w:r>
        <w:rPr>
          <w:sz w:val="24"/>
        </w:rPr>
        <w:t>Изобильненского</w:t>
      </w:r>
      <w:proofErr w:type="spellEnd"/>
      <w:r>
        <w:rPr>
          <w:sz w:val="24"/>
        </w:rPr>
        <w:t xml:space="preserve"> района, о проведении общего годового собрания заказными отправлениями</w:t>
      </w:r>
      <w:r w:rsidR="007C7591">
        <w:rPr>
          <w:sz w:val="24"/>
        </w:rPr>
        <w:t xml:space="preserve"> с уведомлением</w:t>
      </w:r>
      <w:r w:rsidR="0090367C">
        <w:rPr>
          <w:sz w:val="24"/>
        </w:rPr>
        <w:t xml:space="preserve">, разместить сообщение о проведении годового собрания </w:t>
      </w:r>
      <w:r w:rsidR="00DE11B1">
        <w:rPr>
          <w:sz w:val="24"/>
        </w:rPr>
        <w:t xml:space="preserve"> на интернет страничке </w:t>
      </w:r>
      <w:r w:rsidR="00DE11B1">
        <w:rPr>
          <w:sz w:val="24"/>
          <w:lang w:val="en-US"/>
        </w:rPr>
        <w:t>www</w:t>
      </w:r>
      <w:r w:rsidR="00DE11B1">
        <w:rPr>
          <w:sz w:val="24"/>
        </w:rPr>
        <w:t>.</w:t>
      </w:r>
      <w:r w:rsidR="00DE11B1" w:rsidRPr="00DE11B1">
        <w:rPr>
          <w:sz w:val="24"/>
        </w:rPr>
        <w:t xml:space="preserve"> </w:t>
      </w:r>
      <w:proofErr w:type="spellStart"/>
      <w:r w:rsidR="006E3E65">
        <w:rPr>
          <w:sz w:val="24"/>
          <w:lang w:val="en-US"/>
        </w:rPr>
        <w:t>a</w:t>
      </w:r>
      <w:r w:rsidR="00DE11B1">
        <w:rPr>
          <w:sz w:val="24"/>
          <w:lang w:val="en-US"/>
        </w:rPr>
        <w:t>osomz</w:t>
      </w:r>
      <w:proofErr w:type="spellEnd"/>
      <w:r w:rsidR="00153F10">
        <w:rPr>
          <w:sz w:val="24"/>
        </w:rPr>
        <w:t>.</w:t>
      </w:r>
      <w:proofErr w:type="spellStart"/>
      <w:r w:rsidR="00DE11B1">
        <w:rPr>
          <w:sz w:val="24"/>
          <w:lang w:val="en-US"/>
        </w:rPr>
        <w:t>ru</w:t>
      </w:r>
      <w:proofErr w:type="spellEnd"/>
      <w:r w:rsidR="00DE11B1">
        <w:rPr>
          <w:sz w:val="24"/>
        </w:rPr>
        <w:t xml:space="preserve">  до </w:t>
      </w:r>
      <w:r w:rsidR="007C7591">
        <w:rPr>
          <w:sz w:val="24"/>
        </w:rPr>
        <w:t>16</w:t>
      </w:r>
      <w:r w:rsidR="00DE11B1">
        <w:rPr>
          <w:sz w:val="24"/>
        </w:rPr>
        <w:t>.0</w:t>
      </w:r>
      <w:r w:rsidR="007C7591">
        <w:rPr>
          <w:sz w:val="24"/>
        </w:rPr>
        <w:t>4</w:t>
      </w:r>
      <w:r w:rsidR="00DE11B1">
        <w:rPr>
          <w:sz w:val="24"/>
        </w:rPr>
        <w:t>.201</w:t>
      </w:r>
      <w:r w:rsidR="007C7591">
        <w:rPr>
          <w:sz w:val="24"/>
        </w:rPr>
        <w:t>4</w:t>
      </w:r>
      <w:r w:rsidR="00DE11B1">
        <w:rPr>
          <w:sz w:val="24"/>
        </w:rPr>
        <w:t>г.</w:t>
      </w:r>
    </w:p>
    <w:p w:rsidR="00AA4E98" w:rsidRDefault="00AA4E98" w:rsidP="00AA4E98">
      <w:pPr>
        <w:jc w:val="both"/>
        <w:rPr>
          <w:sz w:val="24"/>
        </w:rPr>
      </w:pPr>
    </w:p>
    <w:p w:rsidR="00AA4E98" w:rsidRDefault="00AA4E98" w:rsidP="00AA4E98">
      <w:pPr>
        <w:pStyle w:val="310"/>
      </w:pPr>
      <w:r>
        <w:t>5. О перечне информации, предоставляемой акционерам при подготовке к проведению общего собрания акционеров.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Слушали: _</w:t>
      </w:r>
      <w:r>
        <w:rPr>
          <w:i/>
          <w:u w:val="single"/>
        </w:rPr>
        <w:t xml:space="preserve"> Медведева В.И.</w:t>
      </w:r>
      <w:r>
        <w:rPr>
          <w:i/>
        </w:rPr>
        <w:t xml:space="preserve"> 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Итоги голосования по данному вопросу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lastRenderedPageBreak/>
        <w:t>«За» - 5 чел.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«Против» - нет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«Воздержался» - нет</w:t>
      </w:r>
    </w:p>
    <w:p w:rsidR="00AA4E98" w:rsidRDefault="00AA4E98" w:rsidP="00AA4E98">
      <w:pPr>
        <w:jc w:val="both"/>
        <w:rPr>
          <w:b/>
          <w:sz w:val="24"/>
        </w:rPr>
      </w:pPr>
    </w:p>
    <w:p w:rsidR="00AA4E98" w:rsidRDefault="00AA4E98" w:rsidP="00AA4E98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AA4E98" w:rsidRDefault="00AA4E98" w:rsidP="00AA4E98">
      <w:pPr>
        <w:jc w:val="both"/>
        <w:rPr>
          <w:sz w:val="24"/>
        </w:rPr>
      </w:pPr>
      <w:r>
        <w:rPr>
          <w:i/>
          <w:sz w:val="24"/>
        </w:rPr>
        <w:t>В соответствии с итогами голосования решили</w:t>
      </w:r>
      <w:r>
        <w:rPr>
          <w:b/>
          <w:i/>
          <w:sz w:val="24"/>
        </w:rPr>
        <w:t>:</w:t>
      </w:r>
      <w:r>
        <w:rPr>
          <w:sz w:val="24"/>
        </w:rPr>
        <w:t xml:space="preserve">  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Утвердить следующий перечень материалов, предоставляемых акционерам для ознакомления:</w:t>
      </w:r>
    </w:p>
    <w:p w:rsidR="009C5E99" w:rsidRDefault="009C5E99" w:rsidP="00AA4E98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="00AA4E98">
        <w:rPr>
          <w:rFonts w:ascii="Times New Roman" w:hAnsi="Times New Roman"/>
          <w:sz w:val="24"/>
        </w:rPr>
        <w:t>о</w:t>
      </w:r>
      <w:proofErr w:type="gramEnd"/>
      <w:r w:rsidR="00AA4E98">
        <w:rPr>
          <w:rFonts w:ascii="Times New Roman" w:hAnsi="Times New Roman"/>
          <w:sz w:val="24"/>
        </w:rPr>
        <w:t>тчет о деятельности общества за 20</w:t>
      </w:r>
      <w:r w:rsidR="00D077CD">
        <w:rPr>
          <w:rFonts w:ascii="Times New Roman" w:hAnsi="Times New Roman"/>
          <w:sz w:val="24"/>
        </w:rPr>
        <w:t>1</w:t>
      </w:r>
      <w:r w:rsidR="007C7591">
        <w:rPr>
          <w:rFonts w:ascii="Times New Roman" w:hAnsi="Times New Roman"/>
          <w:sz w:val="24"/>
        </w:rPr>
        <w:t>3</w:t>
      </w:r>
      <w:r w:rsidR="00AA4E98">
        <w:rPr>
          <w:rFonts w:ascii="Times New Roman" w:hAnsi="Times New Roman"/>
          <w:sz w:val="24"/>
        </w:rPr>
        <w:t xml:space="preserve"> год; </w:t>
      </w:r>
      <w:r w:rsidR="00AA4E98">
        <w:rPr>
          <w:rFonts w:ascii="Times New Roman" w:hAnsi="Times New Roman"/>
          <w:i/>
          <w:sz w:val="24"/>
        </w:rPr>
        <w:t>подписанный руководителем и гл. бухгалтером (</w:t>
      </w:r>
      <w:r w:rsidR="00AA4E98">
        <w:rPr>
          <w:rFonts w:ascii="Times New Roman" w:hAnsi="Times New Roman"/>
          <w:sz w:val="24"/>
        </w:rPr>
        <w:t>отчет должен содержать:</w:t>
      </w:r>
      <w:r w:rsidR="00AA4E98">
        <w:rPr>
          <w:rFonts w:ascii="Times New Roman" w:hAnsi="Times New Roman"/>
          <w:i/>
          <w:sz w:val="24"/>
        </w:rPr>
        <w:t xml:space="preserve"> </w:t>
      </w:r>
      <w:r w:rsidR="00AA4E98">
        <w:rPr>
          <w:rFonts w:ascii="Times New Roman" w:hAnsi="Times New Roman"/>
          <w:sz w:val="24"/>
        </w:rPr>
        <w:t xml:space="preserve">положение общества в отрасли; приоритетные направления деятельности общества; </w:t>
      </w:r>
    </w:p>
    <w:p w:rsidR="005E65D5" w:rsidRDefault="009C5E99" w:rsidP="00AA4E98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="00AA4E98">
        <w:rPr>
          <w:rFonts w:ascii="Times New Roman" w:hAnsi="Times New Roman"/>
          <w:sz w:val="24"/>
        </w:rPr>
        <w:t>о</w:t>
      </w:r>
      <w:proofErr w:type="gramEnd"/>
      <w:r w:rsidR="00AA4E98">
        <w:rPr>
          <w:rFonts w:ascii="Times New Roman" w:hAnsi="Times New Roman"/>
          <w:sz w:val="24"/>
        </w:rPr>
        <w:t xml:space="preserve">тчет совета директоров (наблюдательного совета) общества о результатах развития общества по приоритетным направлениям его деятельности; перспективы развития общества; отчет о выплате объявленных (начисленных) дивидендов по акциям общества; описание основных факторов риска, связанных с деятельностью общества; </w:t>
      </w:r>
      <w:proofErr w:type="gramStart"/>
      <w:r w:rsidR="00AA4E98">
        <w:rPr>
          <w:rFonts w:ascii="Times New Roman" w:hAnsi="Times New Roman"/>
          <w:sz w:val="24"/>
        </w:rPr>
        <w:t>перечень совершенных обществом в отчетном году сделок, признаваемых в соответствии с Федеральным законом "Об акционерных обществах" крупными сделками, а также иных сделок, на совершение которых в соответствии с уставом общества распространяется порядок одобрения крупных сделок, с указанием по каждой сделке ее существенных условий и органа управления общества, принявшего решение об ее одобрении;</w:t>
      </w:r>
      <w:proofErr w:type="gramEnd"/>
      <w:r w:rsidR="00AA4E98">
        <w:rPr>
          <w:rFonts w:ascii="Times New Roman" w:hAnsi="Times New Roman"/>
          <w:sz w:val="24"/>
        </w:rPr>
        <w:t xml:space="preserve"> перечень совершенных обществом в отчетном году сделок, признаваемых в соответствии с Федеральным законом "Об акционерных обществах" сделками, в совершении которых имеется заинтересованность, с указанием по каждой сделке заинтересованного лица (лиц), существенных условий и органа управления общества, принявшего решение об ее одобрении; </w:t>
      </w:r>
    </w:p>
    <w:p w:rsidR="005E65D5" w:rsidRDefault="005E65D5" w:rsidP="00AA4E98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="00AA4E98">
        <w:rPr>
          <w:rFonts w:ascii="Times New Roman" w:hAnsi="Times New Roman"/>
          <w:sz w:val="24"/>
        </w:rPr>
        <w:t>с</w:t>
      </w:r>
      <w:proofErr w:type="gramEnd"/>
      <w:r w:rsidR="00AA4E98">
        <w:rPr>
          <w:rFonts w:ascii="Times New Roman" w:hAnsi="Times New Roman"/>
          <w:sz w:val="24"/>
        </w:rPr>
        <w:t xml:space="preserve">остав совета директоров (наблюдательного совета) общества, включая информацию об изменениях в составе совета директоров (наблюдательного совета) общества, имевших место в отчетном году, и сведения о членах совета директоров (наблюдательного совета) общества, в том числе их краткие биографические данные и владение акциями общества в течение отчетного года; </w:t>
      </w:r>
    </w:p>
    <w:p w:rsidR="005E65D5" w:rsidRDefault="005E65D5" w:rsidP="00AA4E98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="00AA4E98">
        <w:rPr>
          <w:rFonts w:ascii="Times New Roman" w:hAnsi="Times New Roman"/>
          <w:sz w:val="24"/>
        </w:rPr>
        <w:t>с</w:t>
      </w:r>
      <w:proofErr w:type="gramEnd"/>
      <w:r w:rsidR="00AA4E98">
        <w:rPr>
          <w:rFonts w:ascii="Times New Roman" w:hAnsi="Times New Roman"/>
          <w:sz w:val="24"/>
        </w:rPr>
        <w:t xml:space="preserve">ведения о лице, занимающем должность единоличного исполнительного органа (управляющем, управляющей организации) общества и членах коллегиального исполнительного органа общества, в том числе их краткие биографические данные и владение акциями общества в течение отчетного года; </w:t>
      </w:r>
    </w:p>
    <w:p w:rsidR="00AA4E98" w:rsidRDefault="005E65D5" w:rsidP="00AA4E98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д</w:t>
      </w:r>
      <w:proofErr w:type="spellEnd"/>
      <w:r>
        <w:rPr>
          <w:rFonts w:ascii="Times New Roman" w:hAnsi="Times New Roman"/>
          <w:sz w:val="24"/>
        </w:rPr>
        <w:t>)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="00AA4E98">
        <w:rPr>
          <w:rFonts w:ascii="Times New Roman" w:hAnsi="Times New Roman"/>
          <w:sz w:val="24"/>
        </w:rPr>
        <w:t>к</w:t>
      </w:r>
      <w:proofErr w:type="gramEnd"/>
      <w:r w:rsidR="00AA4E98">
        <w:rPr>
          <w:rFonts w:ascii="Times New Roman" w:hAnsi="Times New Roman"/>
          <w:sz w:val="24"/>
        </w:rPr>
        <w:t>ритерии определения и размер вознаграждения (компенсации расходов) лица, занимающего должность единоличного исполнительного органа (управляющего, управляющей организации) общества, каждого члена коллегиального исполнительного органа общества и каждого члена совета директоров (наблюдательного совета) общества или общий размер вознаграждения (компенсации расходов) всех этих лиц, выплаченного или выплачиваемого по результатам отчетного года; сведения о соблюдении обществом Кодекса корпоративного поведения; иную информацию, предусмотренную уставом общества или иным внутренним документом общества.);</w:t>
      </w:r>
    </w:p>
    <w:p w:rsidR="00AA4E98" w:rsidRDefault="00AA4E98" w:rsidP="00AA4E98">
      <w:pPr>
        <w:pStyle w:val="a3"/>
        <w:numPr>
          <w:ilvl w:val="0"/>
          <w:numId w:val="9"/>
        </w:numPr>
        <w:tabs>
          <w:tab w:val="left" w:pos="360"/>
        </w:tabs>
        <w:suppressAutoHyphens/>
      </w:pPr>
      <w:r>
        <w:t>бухгалтерский баланс, счета прибылей и убытков общества за 20</w:t>
      </w:r>
      <w:r w:rsidR="00D077CD">
        <w:t>1</w:t>
      </w:r>
      <w:r w:rsidR="005E65D5">
        <w:t>3</w:t>
      </w:r>
      <w:r>
        <w:t xml:space="preserve"> год, распределение прибыли и убытков общества;</w:t>
      </w:r>
    </w:p>
    <w:p w:rsidR="00AA4E98" w:rsidRDefault="00AA4E98" w:rsidP="00AA4E98">
      <w:pPr>
        <w:numPr>
          <w:ilvl w:val="0"/>
          <w:numId w:val="9"/>
        </w:numPr>
        <w:tabs>
          <w:tab w:val="left" w:pos="360"/>
        </w:tabs>
        <w:suppressAutoHyphens/>
        <w:jc w:val="both"/>
        <w:rPr>
          <w:sz w:val="24"/>
        </w:rPr>
      </w:pPr>
      <w:r>
        <w:rPr>
          <w:sz w:val="24"/>
        </w:rPr>
        <w:t>отчет ревизионной комиссии за 20</w:t>
      </w:r>
      <w:r w:rsidR="00D077CD">
        <w:rPr>
          <w:sz w:val="24"/>
        </w:rPr>
        <w:t>1</w:t>
      </w:r>
      <w:r w:rsidR="005E65D5">
        <w:rPr>
          <w:sz w:val="24"/>
        </w:rPr>
        <w:t>3</w:t>
      </w:r>
      <w:r>
        <w:rPr>
          <w:sz w:val="24"/>
        </w:rPr>
        <w:t xml:space="preserve"> год с подтверждением правильности составления бухгалтерской отчетности; </w:t>
      </w:r>
    </w:p>
    <w:p w:rsidR="00AA4E98" w:rsidRDefault="00AA4E98" w:rsidP="00AA4E98">
      <w:pPr>
        <w:pStyle w:val="23"/>
        <w:keepNext w:val="0"/>
        <w:numPr>
          <w:ilvl w:val="0"/>
          <w:numId w:val="8"/>
        </w:numPr>
        <w:tabs>
          <w:tab w:val="left" w:pos="360"/>
        </w:tabs>
        <w:suppressAutoHyphens/>
        <w:spacing w:line="240" w:lineRule="auto"/>
      </w:pPr>
      <w:r>
        <w:t>заключение аудитора;</w:t>
      </w:r>
    </w:p>
    <w:p w:rsidR="00AA4E98" w:rsidRDefault="00AA4E98" w:rsidP="00AA4E98">
      <w:pPr>
        <w:numPr>
          <w:ilvl w:val="0"/>
          <w:numId w:val="7"/>
        </w:numPr>
        <w:tabs>
          <w:tab w:val="left" w:pos="360"/>
        </w:tabs>
        <w:suppressAutoHyphens/>
        <w:jc w:val="both"/>
        <w:rPr>
          <w:sz w:val="24"/>
        </w:rPr>
      </w:pPr>
      <w:r>
        <w:rPr>
          <w:sz w:val="24"/>
        </w:rPr>
        <w:t>список лиц, представленных для избрания: в Совет директоров, ревизионную комиссию общества, счетную комиссию;</w:t>
      </w:r>
    </w:p>
    <w:p w:rsidR="00AA4E98" w:rsidRDefault="00AA4E98" w:rsidP="00AA4E98">
      <w:pPr>
        <w:numPr>
          <w:ilvl w:val="0"/>
          <w:numId w:val="7"/>
        </w:numPr>
        <w:tabs>
          <w:tab w:val="left" w:pos="360"/>
        </w:tabs>
        <w:suppressAutoHyphens/>
        <w:jc w:val="both"/>
        <w:rPr>
          <w:sz w:val="24"/>
        </w:rPr>
      </w:pPr>
      <w:r>
        <w:rPr>
          <w:sz w:val="24"/>
        </w:rPr>
        <w:t>сведения о кандидатах в Совет директоров, ревизионную комиссию, счетную комиссию;</w:t>
      </w:r>
    </w:p>
    <w:p w:rsidR="00AA4E98" w:rsidRDefault="00AA4E98" w:rsidP="00AA4E98">
      <w:pPr>
        <w:pStyle w:val="a3"/>
        <w:numPr>
          <w:ilvl w:val="0"/>
          <w:numId w:val="7"/>
        </w:numPr>
        <w:tabs>
          <w:tab w:val="left" w:pos="360"/>
        </w:tabs>
        <w:suppressAutoHyphens/>
      </w:pPr>
      <w:r>
        <w:t>сведения о наличии письменного согласия выдвинутых кандидатов в Совет директоров, ревизионную комиссию, счетную комиссию общества;</w:t>
      </w:r>
    </w:p>
    <w:p w:rsidR="00AA4E98" w:rsidRDefault="00AA4E98" w:rsidP="00AA4E98">
      <w:pPr>
        <w:pStyle w:val="23"/>
        <w:keepNext w:val="0"/>
        <w:numPr>
          <w:ilvl w:val="0"/>
          <w:numId w:val="7"/>
        </w:numPr>
        <w:tabs>
          <w:tab w:val="left" w:pos="360"/>
        </w:tabs>
        <w:suppressAutoHyphens/>
        <w:spacing w:line="240" w:lineRule="auto"/>
      </w:pPr>
      <w:r>
        <w:t>предложение  по кандидатуре аудитора общества;</w:t>
      </w:r>
    </w:p>
    <w:p w:rsidR="00AA4E98" w:rsidRDefault="00AA4E98" w:rsidP="00AA4E98">
      <w:pPr>
        <w:numPr>
          <w:ilvl w:val="0"/>
          <w:numId w:val="8"/>
        </w:numPr>
        <w:tabs>
          <w:tab w:val="left" w:pos="360"/>
        </w:tabs>
        <w:suppressAutoHyphens/>
        <w:jc w:val="both"/>
        <w:rPr>
          <w:sz w:val="24"/>
        </w:rPr>
      </w:pPr>
      <w:r>
        <w:rPr>
          <w:sz w:val="24"/>
        </w:rPr>
        <w:t>образцы бюллетеней для голосования по каждому вопросу повестки дня собрания;</w:t>
      </w:r>
    </w:p>
    <w:p w:rsidR="00AA4E98" w:rsidRDefault="00AA4E98" w:rsidP="00AA4E98">
      <w:pPr>
        <w:numPr>
          <w:ilvl w:val="0"/>
          <w:numId w:val="7"/>
        </w:numPr>
        <w:tabs>
          <w:tab w:val="left" w:pos="360"/>
        </w:tabs>
        <w:suppressAutoHyphens/>
        <w:jc w:val="both"/>
        <w:rPr>
          <w:sz w:val="24"/>
        </w:rPr>
      </w:pPr>
      <w:r>
        <w:rPr>
          <w:sz w:val="24"/>
        </w:rPr>
        <w:t>проект решений общего собрания.</w:t>
      </w:r>
    </w:p>
    <w:p w:rsidR="00AA4E98" w:rsidRDefault="00AA4E98" w:rsidP="00AA4E98">
      <w:pPr>
        <w:pStyle w:val="a3"/>
      </w:pPr>
      <w:r>
        <w:lastRenderedPageBreak/>
        <w:t>Определить, что с материалами повестки дня  собрания любой акционер может ознакомиться, начиная с  “_</w:t>
      </w:r>
      <w:r w:rsidR="005E65D5">
        <w:rPr>
          <w:u w:val="single"/>
        </w:rPr>
        <w:t>10</w:t>
      </w:r>
      <w:r>
        <w:t>”</w:t>
      </w:r>
      <w:r w:rsidR="005E65D5">
        <w:t xml:space="preserve"> </w:t>
      </w:r>
      <w:r>
        <w:t>__</w:t>
      </w:r>
      <w:r w:rsidR="005E65D5" w:rsidRPr="005E65D5">
        <w:rPr>
          <w:u w:val="single"/>
        </w:rPr>
        <w:t>апреля</w:t>
      </w:r>
      <w:r>
        <w:rPr>
          <w:u w:val="single"/>
        </w:rPr>
        <w:t xml:space="preserve"> </w:t>
      </w:r>
      <w:r>
        <w:t xml:space="preserve"> 20</w:t>
      </w:r>
      <w:r w:rsidR="00AD5A4A">
        <w:t>1</w:t>
      </w:r>
      <w:r w:rsidR="005E65D5">
        <w:t>4</w:t>
      </w:r>
      <w:r w:rsidR="00DE11B1">
        <w:t xml:space="preserve"> </w:t>
      </w:r>
      <w:r>
        <w:t>года в отделе кадров ОАО “_</w:t>
      </w:r>
      <w:r>
        <w:rPr>
          <w:u w:val="single"/>
        </w:rPr>
        <w:t>Ставропольский ОМЗ</w:t>
      </w:r>
      <w:r>
        <w:t>” с _</w:t>
      </w:r>
      <w:r>
        <w:rPr>
          <w:u w:val="single"/>
        </w:rPr>
        <w:t>14</w:t>
      </w:r>
      <w:r>
        <w:t>__ часов  до __</w:t>
      </w:r>
      <w:r>
        <w:rPr>
          <w:u w:val="single"/>
        </w:rPr>
        <w:t>17</w:t>
      </w:r>
      <w:r>
        <w:t>_ часов ежедневно.</w:t>
      </w:r>
    </w:p>
    <w:p w:rsidR="00AA4E98" w:rsidRDefault="00AA4E98" w:rsidP="00AA4E98">
      <w:pPr>
        <w:pStyle w:val="310"/>
      </w:pPr>
      <w:r>
        <w:t xml:space="preserve"> (информация должна быть представлена для ознакомления в течение 20 дней до проведения собрания)</w:t>
      </w:r>
    </w:p>
    <w:p w:rsidR="00AA4E98" w:rsidRDefault="00AA4E98" w:rsidP="00AA4E98">
      <w:pPr>
        <w:jc w:val="both"/>
        <w:rPr>
          <w:sz w:val="24"/>
        </w:rPr>
      </w:pPr>
    </w:p>
    <w:p w:rsidR="00AA4E98" w:rsidRDefault="00AA4E98" w:rsidP="00AA4E98">
      <w:pPr>
        <w:pStyle w:val="310"/>
      </w:pPr>
      <w:r>
        <w:t>6. Утверждение формы и текста бюллетеней для голосования.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 xml:space="preserve">Слушали: </w:t>
      </w:r>
      <w:r>
        <w:rPr>
          <w:i/>
          <w:u w:val="single"/>
        </w:rPr>
        <w:t>Медведева В.И.</w:t>
      </w:r>
      <w:r>
        <w:rPr>
          <w:i/>
        </w:rPr>
        <w:t xml:space="preserve"> 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Итоги голосования по данному вопросу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«За» - 5 чел.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«Против» - нет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«Воздержался» - нет</w:t>
      </w:r>
    </w:p>
    <w:p w:rsidR="00AA4E98" w:rsidRDefault="00AA4E98" w:rsidP="00AA4E98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AA4E98" w:rsidRDefault="00AA4E98" w:rsidP="00AA4E98">
      <w:pPr>
        <w:jc w:val="both"/>
        <w:rPr>
          <w:sz w:val="24"/>
        </w:rPr>
      </w:pPr>
      <w:r>
        <w:rPr>
          <w:i/>
          <w:sz w:val="24"/>
        </w:rPr>
        <w:t>В соответствии с итогами голосования решили</w:t>
      </w:r>
      <w:r>
        <w:rPr>
          <w:b/>
          <w:i/>
          <w:sz w:val="24"/>
        </w:rPr>
        <w:t>:</w:t>
      </w:r>
      <w:r>
        <w:rPr>
          <w:sz w:val="24"/>
        </w:rPr>
        <w:t xml:space="preserve">  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Утвердить формы бюллетеней для голосования (формы прилагаются).</w:t>
      </w:r>
    </w:p>
    <w:p w:rsidR="00AA4E98" w:rsidRDefault="00AA4E98" w:rsidP="00AA4E98">
      <w:pPr>
        <w:jc w:val="both"/>
        <w:rPr>
          <w:sz w:val="24"/>
        </w:rPr>
      </w:pPr>
    </w:p>
    <w:p w:rsidR="00AA4E98" w:rsidRDefault="00AA4E98" w:rsidP="00AA4E98">
      <w:pPr>
        <w:pStyle w:val="310"/>
      </w:pPr>
      <w:r>
        <w:t>7. О порядке выдачи бюллетеней для голосования.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 xml:space="preserve">Слушали: </w:t>
      </w:r>
      <w:r>
        <w:rPr>
          <w:i/>
          <w:u w:val="single"/>
        </w:rPr>
        <w:t>Медведева В.И.</w:t>
      </w:r>
      <w:r>
        <w:rPr>
          <w:i/>
        </w:rPr>
        <w:t xml:space="preserve"> 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Итоги голосования по данному вопросу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«За» - 5 чел.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«Против» - нет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«Воздержался» - нет</w:t>
      </w:r>
    </w:p>
    <w:p w:rsidR="00AA4E98" w:rsidRDefault="00AA4E98" w:rsidP="00AA4E98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AA4E98" w:rsidRDefault="00AA4E98" w:rsidP="00AA4E98">
      <w:pPr>
        <w:jc w:val="both"/>
        <w:rPr>
          <w:sz w:val="24"/>
        </w:rPr>
      </w:pPr>
      <w:r>
        <w:rPr>
          <w:i/>
          <w:sz w:val="24"/>
        </w:rPr>
        <w:t>В соответствии с итогами голосования решили</w:t>
      </w:r>
      <w:r>
        <w:rPr>
          <w:b/>
          <w:i/>
          <w:sz w:val="24"/>
        </w:rPr>
        <w:t>:</w:t>
      </w:r>
      <w:r>
        <w:rPr>
          <w:sz w:val="24"/>
        </w:rPr>
        <w:t xml:space="preserve">  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Выдачу бюллетеней производить при регистрации  под роспись.</w:t>
      </w:r>
    </w:p>
    <w:p w:rsidR="00AA4E98" w:rsidRDefault="00AA4E98" w:rsidP="00AA4E98">
      <w:pPr>
        <w:jc w:val="both"/>
        <w:rPr>
          <w:sz w:val="24"/>
        </w:rPr>
      </w:pPr>
    </w:p>
    <w:p w:rsidR="00AA4E98" w:rsidRDefault="00AA4E98" w:rsidP="00AA4E98">
      <w:pPr>
        <w:pStyle w:val="310"/>
      </w:pPr>
      <w:r>
        <w:t>8. Об утверждении кандидатуры аудитора Общества.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 xml:space="preserve">Слушали: </w:t>
      </w:r>
      <w:r>
        <w:rPr>
          <w:i/>
          <w:u w:val="single"/>
        </w:rPr>
        <w:t>Медведева В.И.</w:t>
      </w:r>
      <w:r>
        <w:rPr>
          <w:i/>
        </w:rPr>
        <w:t xml:space="preserve"> 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Итоги голосования по данному вопросу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«За» - 5 чел.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«Против» - нет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«Воздержался» - нет</w:t>
      </w:r>
    </w:p>
    <w:p w:rsidR="00AA4E98" w:rsidRDefault="00AA4E98" w:rsidP="00AA4E98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AA4E98" w:rsidRDefault="00AA4E98" w:rsidP="00AA4E98">
      <w:pPr>
        <w:jc w:val="both"/>
        <w:rPr>
          <w:sz w:val="24"/>
        </w:rPr>
      </w:pPr>
      <w:r>
        <w:rPr>
          <w:i/>
          <w:sz w:val="24"/>
        </w:rPr>
        <w:t>В соответствии с итогами голосования решили</w:t>
      </w:r>
      <w:r>
        <w:rPr>
          <w:b/>
          <w:i/>
          <w:sz w:val="24"/>
        </w:rPr>
        <w:t>:</w:t>
      </w:r>
      <w:r>
        <w:rPr>
          <w:sz w:val="24"/>
        </w:rPr>
        <w:t xml:space="preserve">  </w:t>
      </w:r>
    </w:p>
    <w:p w:rsidR="00AA4E98" w:rsidRPr="00153F10" w:rsidRDefault="00AA4E98" w:rsidP="00AA4E98">
      <w:pPr>
        <w:jc w:val="both"/>
        <w:rPr>
          <w:sz w:val="24"/>
          <w:u w:val="single"/>
        </w:rPr>
      </w:pPr>
      <w:r>
        <w:rPr>
          <w:sz w:val="24"/>
        </w:rPr>
        <w:t xml:space="preserve">Рекомендовать собранию утвердить аудитором </w:t>
      </w:r>
      <w:r w:rsidRPr="00B577D4">
        <w:rPr>
          <w:sz w:val="24"/>
        </w:rPr>
        <w:t xml:space="preserve">общества </w:t>
      </w:r>
      <w:r w:rsidRPr="00B577D4">
        <w:rPr>
          <w:sz w:val="24"/>
          <w:u w:val="single"/>
        </w:rPr>
        <w:t xml:space="preserve"> общество ограниченной ответственностью «</w:t>
      </w:r>
      <w:r w:rsidR="00F220E1" w:rsidRPr="00153F10">
        <w:rPr>
          <w:sz w:val="24"/>
          <w:u w:val="single"/>
        </w:rPr>
        <w:t>ИП Грилевская»</w:t>
      </w:r>
    </w:p>
    <w:p w:rsidR="00AA4E98" w:rsidRPr="00B577D4" w:rsidRDefault="00AA4E98" w:rsidP="00AA4E98">
      <w:pPr>
        <w:jc w:val="both"/>
        <w:rPr>
          <w:sz w:val="24"/>
        </w:rPr>
      </w:pPr>
    </w:p>
    <w:p w:rsidR="00AA4E98" w:rsidRDefault="00AA4E98" w:rsidP="00AA4E98">
      <w:pPr>
        <w:pStyle w:val="a3"/>
        <w:rPr>
          <w:b/>
          <w:u w:val="single"/>
        </w:rPr>
      </w:pPr>
      <w:r>
        <w:rPr>
          <w:b/>
          <w:u w:val="single"/>
        </w:rPr>
        <w:t>9. О предварительном утверждении годового отчета, за 20</w:t>
      </w:r>
      <w:r w:rsidR="00AD5A4A">
        <w:rPr>
          <w:b/>
          <w:u w:val="single"/>
        </w:rPr>
        <w:t>1</w:t>
      </w:r>
      <w:r w:rsidR="005E65D5">
        <w:rPr>
          <w:b/>
          <w:u w:val="single"/>
        </w:rPr>
        <w:t>3</w:t>
      </w:r>
      <w:r>
        <w:rPr>
          <w:b/>
          <w:u w:val="single"/>
        </w:rPr>
        <w:t xml:space="preserve"> год, годовой бухгалтерской отчетности, счетов прибылей и убытков общества, распределение прибыли и убытков  общества.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 xml:space="preserve">Слушали: </w:t>
      </w:r>
      <w:r>
        <w:rPr>
          <w:i/>
          <w:u w:val="single"/>
        </w:rPr>
        <w:t>Медведева В.И.</w:t>
      </w:r>
      <w:r>
        <w:rPr>
          <w:i/>
        </w:rPr>
        <w:t xml:space="preserve"> 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Итоги голосования по данному вопросу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«За» - 5 чел.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«Против» - нет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«Воздержался» - нет</w:t>
      </w:r>
    </w:p>
    <w:p w:rsidR="00AA4E98" w:rsidRDefault="00AA4E98" w:rsidP="00AA4E98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AA4E98" w:rsidRDefault="00AA4E98" w:rsidP="00AA4E98">
      <w:pPr>
        <w:jc w:val="both"/>
        <w:rPr>
          <w:sz w:val="24"/>
        </w:rPr>
      </w:pPr>
      <w:r>
        <w:rPr>
          <w:i/>
          <w:sz w:val="24"/>
        </w:rPr>
        <w:t>В соответствии с итогами голосования решили</w:t>
      </w:r>
      <w:r>
        <w:rPr>
          <w:b/>
          <w:i/>
          <w:sz w:val="24"/>
        </w:rPr>
        <w:t>:</w:t>
      </w:r>
      <w:r>
        <w:rPr>
          <w:sz w:val="24"/>
        </w:rPr>
        <w:t xml:space="preserve">  </w:t>
      </w:r>
    </w:p>
    <w:p w:rsidR="00AA4E98" w:rsidRDefault="00AA4E98" w:rsidP="00AA4E98">
      <w:pPr>
        <w:jc w:val="both"/>
        <w:rPr>
          <w:sz w:val="24"/>
        </w:rPr>
      </w:pPr>
      <w:r>
        <w:rPr>
          <w:sz w:val="24"/>
        </w:rPr>
        <w:t>1. Утвердить (предварительно) годовой отчет за 20</w:t>
      </w:r>
      <w:r w:rsidR="00AD5A4A">
        <w:rPr>
          <w:sz w:val="24"/>
        </w:rPr>
        <w:t>1</w:t>
      </w:r>
      <w:r w:rsidR="005E65D5">
        <w:rPr>
          <w:sz w:val="24"/>
        </w:rPr>
        <w:t>3</w:t>
      </w:r>
      <w:r>
        <w:rPr>
          <w:sz w:val="24"/>
        </w:rPr>
        <w:t>год, годовую бухгалтерскую отчетность, счета прибыли и убытков общества.</w:t>
      </w:r>
    </w:p>
    <w:p w:rsidR="00AA4E98" w:rsidRDefault="00AA4E98" w:rsidP="00AA4E98">
      <w:pPr>
        <w:pStyle w:val="210"/>
        <w:rPr>
          <w:u w:val="none"/>
        </w:rPr>
      </w:pPr>
      <w:r>
        <w:rPr>
          <w:u w:val="none"/>
        </w:rPr>
        <w:t xml:space="preserve">2. Рекомендовать общему собранию акционеров утвердить  следующее распределение чистой прибыли в размере </w:t>
      </w:r>
      <w:r w:rsidR="005E65D5">
        <w:rPr>
          <w:u w:val="none"/>
        </w:rPr>
        <w:t>1 542</w:t>
      </w:r>
      <w:r>
        <w:rPr>
          <w:u w:val="none"/>
        </w:rPr>
        <w:t xml:space="preserve"> 000 рублей</w:t>
      </w:r>
      <w:proofErr w:type="gramStart"/>
      <w:r>
        <w:rPr>
          <w:u w:val="none"/>
        </w:rPr>
        <w:t xml:space="preserve"> ,</w:t>
      </w:r>
      <w:proofErr w:type="gramEnd"/>
      <w:r>
        <w:rPr>
          <w:u w:val="none"/>
        </w:rPr>
        <w:t xml:space="preserve"> полученной в 20</w:t>
      </w:r>
      <w:r w:rsidR="00AD5A4A">
        <w:rPr>
          <w:u w:val="none"/>
        </w:rPr>
        <w:t>1</w:t>
      </w:r>
      <w:r w:rsidR="005E65D5">
        <w:rPr>
          <w:u w:val="none"/>
        </w:rPr>
        <w:t>3</w:t>
      </w:r>
      <w:r>
        <w:rPr>
          <w:u w:val="none"/>
        </w:rPr>
        <w:t>году:</w:t>
      </w:r>
    </w:p>
    <w:p w:rsidR="00AA4E98" w:rsidRDefault="001A40A4" w:rsidP="00AA4E98">
      <w:pPr>
        <w:pStyle w:val="a3"/>
        <w:numPr>
          <w:ilvl w:val="0"/>
          <w:numId w:val="7"/>
        </w:numPr>
        <w:tabs>
          <w:tab w:val="left" w:pos="360"/>
        </w:tabs>
        <w:suppressAutoHyphens/>
      </w:pPr>
      <w:r>
        <w:t>944 100</w:t>
      </w:r>
      <w:r w:rsidR="00AA4E98">
        <w:t xml:space="preserve"> рублей -  направить на пополнение оборотных средств, техническое перевооружение, разработку и освоение производства новых образцов оборудования для кормопроизводства рыбы на прудовых хозяйствах.</w:t>
      </w:r>
    </w:p>
    <w:p w:rsidR="00153F10" w:rsidRDefault="001A40A4" w:rsidP="00AA4E98">
      <w:pPr>
        <w:pStyle w:val="a3"/>
        <w:numPr>
          <w:ilvl w:val="0"/>
          <w:numId w:val="7"/>
        </w:numPr>
        <w:tabs>
          <w:tab w:val="left" w:pos="360"/>
        </w:tabs>
        <w:suppressAutoHyphens/>
      </w:pPr>
      <w:r>
        <w:t>597900</w:t>
      </w:r>
      <w:r w:rsidR="00010BAC">
        <w:t xml:space="preserve"> на выплату </w:t>
      </w:r>
      <w:r w:rsidR="00153F10">
        <w:t>дивиденд</w:t>
      </w:r>
      <w:r w:rsidR="00010BAC">
        <w:t xml:space="preserve">ов </w:t>
      </w:r>
      <w:r w:rsidR="00153F10">
        <w:t>за 201</w:t>
      </w:r>
      <w:r w:rsidR="00010BAC">
        <w:t>3</w:t>
      </w:r>
      <w:r w:rsidR="00153F10">
        <w:t xml:space="preserve"> год</w:t>
      </w:r>
      <w:proofErr w:type="gramStart"/>
      <w:r w:rsidR="00153F10">
        <w:t xml:space="preserve"> .</w:t>
      </w:r>
      <w:proofErr w:type="gramEnd"/>
      <w:r w:rsidR="00153F10">
        <w:t xml:space="preserve"> </w:t>
      </w:r>
    </w:p>
    <w:p w:rsidR="00AA4E98" w:rsidRDefault="00AA4E98" w:rsidP="00AA4E98">
      <w:pPr>
        <w:rPr>
          <w:b/>
          <w:sz w:val="24"/>
          <w:u w:val="single"/>
        </w:rPr>
      </w:pPr>
      <w:r>
        <w:rPr>
          <w:b/>
          <w:sz w:val="24"/>
          <w:u w:val="single"/>
        </w:rPr>
        <w:t>10. О вознаграждении членов Совета директоров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lastRenderedPageBreak/>
        <w:t>Слушали: __</w:t>
      </w:r>
      <w:r>
        <w:rPr>
          <w:i/>
          <w:u w:val="single"/>
        </w:rPr>
        <w:t>Медведева В.И.</w:t>
      </w:r>
      <w:r>
        <w:rPr>
          <w:i/>
        </w:rPr>
        <w:t>____________________________</w:t>
      </w:r>
    </w:p>
    <w:p w:rsidR="00AA4E98" w:rsidRDefault="00AA4E98" w:rsidP="00AA4E98">
      <w:pPr>
        <w:pStyle w:val="a3"/>
        <w:rPr>
          <w:i/>
        </w:rPr>
      </w:pPr>
      <w:r>
        <w:rPr>
          <w:i/>
        </w:rPr>
        <w:t>Итоги голосования по данному вопросу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«За» - 5 чел.</w:t>
      </w:r>
    </w:p>
    <w:p w:rsidR="00AA4E98" w:rsidRDefault="00AA4E98" w:rsidP="00AA4E98">
      <w:pPr>
        <w:jc w:val="both"/>
        <w:rPr>
          <w:i/>
          <w:sz w:val="24"/>
        </w:rPr>
      </w:pPr>
      <w:r>
        <w:rPr>
          <w:i/>
          <w:sz w:val="24"/>
        </w:rPr>
        <w:t>«Против» - нет, «Воздержался» - нет</w:t>
      </w:r>
    </w:p>
    <w:p w:rsidR="00AA4E98" w:rsidRDefault="00AA4E98" w:rsidP="00AA4E98">
      <w:pPr>
        <w:jc w:val="both"/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AA4E98" w:rsidRDefault="00AA4E98" w:rsidP="00AA4E98">
      <w:pPr>
        <w:jc w:val="both"/>
        <w:rPr>
          <w:sz w:val="24"/>
        </w:rPr>
      </w:pPr>
      <w:r>
        <w:rPr>
          <w:i/>
          <w:sz w:val="24"/>
        </w:rPr>
        <w:t>В соответствии с итогами голосования решили</w:t>
      </w:r>
      <w:r>
        <w:rPr>
          <w:b/>
          <w:i/>
          <w:sz w:val="24"/>
        </w:rPr>
        <w:t>:</w:t>
      </w:r>
      <w:r>
        <w:rPr>
          <w:sz w:val="24"/>
        </w:rPr>
        <w:t xml:space="preserve">  </w:t>
      </w:r>
    </w:p>
    <w:p w:rsidR="00AA4E98" w:rsidRDefault="00AA4E98" w:rsidP="00AA4E98">
      <w:pPr>
        <w:pStyle w:val="a3"/>
        <w:jc w:val="left"/>
      </w:pPr>
      <w:r>
        <w:t xml:space="preserve">Рекомендовать собранию утвердить размер выплачиваемых членам Совета директоров общества вознаграждений в размере </w:t>
      </w:r>
      <w:r w:rsidR="00DE11B1">
        <w:t xml:space="preserve">не более ½ </w:t>
      </w:r>
      <w:r>
        <w:t>сложившейся средней заработной платы за 20</w:t>
      </w:r>
      <w:r w:rsidR="00854CB0">
        <w:t>1</w:t>
      </w:r>
      <w:r w:rsidR="00010BAC">
        <w:t>3</w:t>
      </w:r>
      <w:r w:rsidR="00DE11B1">
        <w:t xml:space="preserve"> </w:t>
      </w:r>
      <w:r>
        <w:t>год</w:t>
      </w:r>
      <w:proofErr w:type="gramStart"/>
      <w:r>
        <w:t xml:space="preserve"> .</w:t>
      </w:r>
      <w:proofErr w:type="gramEnd"/>
      <w:r>
        <w:t xml:space="preserve">     </w:t>
      </w:r>
    </w:p>
    <w:p w:rsidR="0061499D" w:rsidRDefault="00DE11B1" w:rsidP="0061499D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AA4E98" w:rsidRDefault="00AA4E98" w:rsidP="00AA4E98">
      <w:pPr>
        <w:jc w:val="both"/>
        <w:rPr>
          <w:b/>
          <w:i/>
          <w:sz w:val="24"/>
        </w:rPr>
      </w:pPr>
    </w:p>
    <w:p w:rsidR="00AA4E98" w:rsidRDefault="00AA4E98" w:rsidP="00AA4E98">
      <w:pPr>
        <w:jc w:val="both"/>
        <w:rPr>
          <w:b/>
          <w:i/>
          <w:sz w:val="24"/>
        </w:rPr>
      </w:pPr>
      <w:r>
        <w:rPr>
          <w:b/>
          <w:i/>
          <w:sz w:val="24"/>
        </w:rPr>
        <w:t>Председатель Совета директоров ___________________     /Медведев В.И./</w:t>
      </w:r>
    </w:p>
    <w:p w:rsidR="006E3E65" w:rsidRDefault="006E3E65">
      <w:pPr>
        <w:spacing w:after="200" w:line="276" w:lineRule="auto"/>
        <w:rPr>
          <w:b/>
          <w:sz w:val="24"/>
        </w:rPr>
      </w:pPr>
    </w:p>
    <w:p w:rsidR="006E3E65" w:rsidRDefault="006E3E65">
      <w:pPr>
        <w:spacing w:after="200" w:line="276" w:lineRule="auto"/>
        <w:rPr>
          <w:b/>
          <w:sz w:val="24"/>
        </w:rPr>
      </w:pPr>
    </w:p>
    <w:p w:rsidR="00DE11B1" w:rsidRPr="006E3E65" w:rsidRDefault="006E3E65">
      <w:pPr>
        <w:spacing w:after="200" w:line="276" w:lineRule="auto"/>
        <w:rPr>
          <w:b/>
          <w:i/>
          <w:sz w:val="24"/>
        </w:rPr>
      </w:pPr>
      <w:r w:rsidRPr="006E3E65">
        <w:rPr>
          <w:b/>
          <w:i/>
          <w:sz w:val="24"/>
        </w:rPr>
        <w:t xml:space="preserve">Секретарь Совета директоров    ________________ </w:t>
      </w:r>
      <w:r>
        <w:rPr>
          <w:b/>
          <w:i/>
          <w:sz w:val="24"/>
        </w:rPr>
        <w:t>/</w:t>
      </w:r>
      <w:r w:rsidRPr="006E3E65">
        <w:rPr>
          <w:b/>
          <w:i/>
          <w:sz w:val="24"/>
        </w:rPr>
        <w:t>Медведева Т.В.</w:t>
      </w:r>
      <w:r>
        <w:rPr>
          <w:b/>
          <w:i/>
          <w:sz w:val="24"/>
        </w:rPr>
        <w:t>/</w:t>
      </w:r>
      <w:r w:rsidR="00DE11B1" w:rsidRPr="006E3E65">
        <w:rPr>
          <w:b/>
          <w:i/>
          <w:sz w:val="24"/>
        </w:rPr>
        <w:br w:type="page"/>
      </w:r>
    </w:p>
    <w:p w:rsidR="005729C7" w:rsidRDefault="005729C7" w:rsidP="005729C7">
      <w:pPr>
        <w:jc w:val="center"/>
        <w:rPr>
          <w:b/>
          <w:sz w:val="24"/>
        </w:rPr>
      </w:pPr>
      <w:proofErr w:type="gramStart"/>
      <w:r>
        <w:rPr>
          <w:b/>
          <w:sz w:val="24"/>
        </w:rPr>
        <w:lastRenderedPageBreak/>
        <w:t>П</w:t>
      </w:r>
      <w:proofErr w:type="gramEnd"/>
      <w:r>
        <w:rPr>
          <w:b/>
          <w:sz w:val="24"/>
        </w:rPr>
        <w:t xml:space="preserve"> Р О Т О К О Л </w:t>
      </w:r>
      <w:r w:rsidR="00737743">
        <w:rPr>
          <w:b/>
          <w:sz w:val="24"/>
        </w:rPr>
        <w:t>3</w:t>
      </w:r>
    </w:p>
    <w:p w:rsidR="005729C7" w:rsidRDefault="005729C7" w:rsidP="005729C7">
      <w:pPr>
        <w:jc w:val="center"/>
        <w:rPr>
          <w:b/>
          <w:sz w:val="24"/>
        </w:rPr>
      </w:pPr>
      <w:r>
        <w:rPr>
          <w:b/>
          <w:sz w:val="24"/>
        </w:rPr>
        <w:t xml:space="preserve">заседания Совета директоров ОАО  «  </w:t>
      </w:r>
      <w:proofErr w:type="gramStart"/>
      <w:r>
        <w:rPr>
          <w:b/>
          <w:sz w:val="24"/>
        </w:rPr>
        <w:t>Ставропольский</w:t>
      </w:r>
      <w:proofErr w:type="gramEnd"/>
      <w:r>
        <w:rPr>
          <w:b/>
          <w:sz w:val="24"/>
        </w:rPr>
        <w:t xml:space="preserve"> ОМЗ»</w:t>
      </w:r>
    </w:p>
    <w:p w:rsidR="00737743" w:rsidRDefault="00737743" w:rsidP="00737743">
      <w:pPr>
        <w:pStyle w:val="a5"/>
        <w:numPr>
          <w:ilvl w:val="0"/>
          <w:numId w:val="10"/>
        </w:numPr>
        <w:rPr>
          <w:i/>
          <w:sz w:val="24"/>
        </w:rPr>
      </w:pPr>
      <w:r w:rsidRPr="00737743">
        <w:rPr>
          <w:i/>
          <w:sz w:val="24"/>
        </w:rPr>
        <w:t>Место проведения заседания                 г</w:t>
      </w:r>
      <w:proofErr w:type="gramStart"/>
      <w:r w:rsidRPr="00737743">
        <w:rPr>
          <w:i/>
          <w:sz w:val="24"/>
        </w:rPr>
        <w:t>.</w:t>
      </w:r>
      <w:r w:rsidRPr="00737743">
        <w:rPr>
          <w:i/>
          <w:sz w:val="24"/>
          <w:u w:val="single"/>
        </w:rPr>
        <w:t>И</w:t>
      </w:r>
      <w:proofErr w:type="gramEnd"/>
      <w:r w:rsidRPr="00737743">
        <w:rPr>
          <w:i/>
          <w:sz w:val="24"/>
          <w:u w:val="single"/>
        </w:rPr>
        <w:t xml:space="preserve">зобильный </w:t>
      </w:r>
      <w:proofErr w:type="spellStart"/>
      <w:r w:rsidRPr="00737743">
        <w:rPr>
          <w:i/>
          <w:sz w:val="24"/>
          <w:u w:val="single"/>
        </w:rPr>
        <w:t>пос.Сахзавода</w:t>
      </w:r>
      <w:proofErr w:type="spellEnd"/>
      <w:r w:rsidRPr="00737743">
        <w:rPr>
          <w:i/>
          <w:sz w:val="24"/>
          <w:u w:val="single"/>
        </w:rPr>
        <w:t xml:space="preserve"> </w:t>
      </w:r>
      <w:r w:rsidRPr="00737743">
        <w:rPr>
          <w:i/>
          <w:sz w:val="24"/>
        </w:rPr>
        <w:t>_</w:t>
      </w:r>
      <w:r w:rsidRPr="00737743">
        <w:rPr>
          <w:i/>
          <w:sz w:val="24"/>
          <w:u w:val="single"/>
        </w:rPr>
        <w:t>офис ОАО «СОМЗ»</w:t>
      </w:r>
      <w:r w:rsidRPr="00737743">
        <w:rPr>
          <w:i/>
          <w:sz w:val="24"/>
        </w:rPr>
        <w:t xml:space="preserve">__  </w:t>
      </w:r>
    </w:p>
    <w:p w:rsidR="00737743" w:rsidRPr="00737743" w:rsidRDefault="00737743" w:rsidP="00737743">
      <w:pPr>
        <w:pStyle w:val="a5"/>
        <w:numPr>
          <w:ilvl w:val="0"/>
          <w:numId w:val="10"/>
        </w:numPr>
        <w:rPr>
          <w:i/>
          <w:sz w:val="24"/>
        </w:rPr>
      </w:pPr>
      <w:r w:rsidRPr="00737743">
        <w:rPr>
          <w:i/>
          <w:sz w:val="24"/>
        </w:rPr>
        <w:t>Дата проведения  заседания                 «0</w:t>
      </w:r>
      <w:r>
        <w:rPr>
          <w:i/>
          <w:sz w:val="24"/>
        </w:rPr>
        <w:t>8</w:t>
      </w:r>
      <w:r w:rsidRPr="00737743">
        <w:rPr>
          <w:i/>
          <w:sz w:val="24"/>
        </w:rPr>
        <w:t>»</w:t>
      </w:r>
      <w:r w:rsidRPr="00737743"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>ма</w:t>
      </w:r>
      <w:r w:rsidRPr="00737743">
        <w:rPr>
          <w:i/>
          <w:sz w:val="24"/>
          <w:u w:val="single"/>
        </w:rPr>
        <w:t>я   2014</w:t>
      </w:r>
      <w:r w:rsidRPr="00737743">
        <w:rPr>
          <w:i/>
          <w:sz w:val="24"/>
        </w:rPr>
        <w:t xml:space="preserve">   г.</w:t>
      </w:r>
    </w:p>
    <w:p w:rsidR="00737743" w:rsidRPr="00737743" w:rsidRDefault="00737743" w:rsidP="00737743">
      <w:pPr>
        <w:pStyle w:val="a5"/>
        <w:numPr>
          <w:ilvl w:val="0"/>
          <w:numId w:val="10"/>
        </w:numPr>
        <w:rPr>
          <w:i/>
          <w:sz w:val="24"/>
        </w:rPr>
      </w:pPr>
      <w:r w:rsidRPr="00737743">
        <w:rPr>
          <w:i/>
          <w:sz w:val="24"/>
        </w:rPr>
        <w:t>Время открытия заседания  1</w:t>
      </w:r>
      <w:r>
        <w:rPr>
          <w:i/>
          <w:sz w:val="24"/>
        </w:rPr>
        <w:t>6</w:t>
      </w:r>
      <w:r w:rsidRPr="00737743">
        <w:rPr>
          <w:i/>
          <w:sz w:val="24"/>
        </w:rPr>
        <w:t xml:space="preserve"> час. </w:t>
      </w:r>
      <w:r>
        <w:rPr>
          <w:i/>
          <w:sz w:val="24"/>
        </w:rPr>
        <w:t>35</w:t>
      </w:r>
      <w:r w:rsidRPr="00737743">
        <w:rPr>
          <w:i/>
          <w:sz w:val="24"/>
        </w:rPr>
        <w:t xml:space="preserve"> мин.</w:t>
      </w:r>
    </w:p>
    <w:p w:rsidR="00737743" w:rsidRPr="00737743" w:rsidRDefault="00737743" w:rsidP="00737743">
      <w:pPr>
        <w:pStyle w:val="a5"/>
        <w:numPr>
          <w:ilvl w:val="0"/>
          <w:numId w:val="10"/>
        </w:numPr>
        <w:rPr>
          <w:i/>
          <w:sz w:val="24"/>
        </w:rPr>
      </w:pPr>
      <w:r w:rsidRPr="00737743">
        <w:rPr>
          <w:i/>
          <w:sz w:val="24"/>
        </w:rPr>
        <w:t>Время закрытия заседания  1</w:t>
      </w:r>
      <w:r>
        <w:rPr>
          <w:i/>
          <w:sz w:val="24"/>
        </w:rPr>
        <w:t>7</w:t>
      </w:r>
      <w:r w:rsidRPr="00737743">
        <w:rPr>
          <w:i/>
          <w:sz w:val="24"/>
        </w:rPr>
        <w:t xml:space="preserve"> час. </w:t>
      </w:r>
      <w:r>
        <w:rPr>
          <w:i/>
          <w:sz w:val="24"/>
        </w:rPr>
        <w:t>40</w:t>
      </w:r>
      <w:r w:rsidRPr="00737743">
        <w:rPr>
          <w:i/>
          <w:sz w:val="24"/>
        </w:rPr>
        <w:t xml:space="preserve"> мин.</w:t>
      </w:r>
    </w:p>
    <w:p w:rsidR="00737743" w:rsidRPr="00737743" w:rsidRDefault="00737743" w:rsidP="00737743">
      <w:pPr>
        <w:pStyle w:val="a5"/>
        <w:numPr>
          <w:ilvl w:val="0"/>
          <w:numId w:val="10"/>
        </w:numPr>
        <w:rPr>
          <w:i/>
          <w:sz w:val="24"/>
        </w:rPr>
      </w:pPr>
      <w:r w:rsidRPr="00737743">
        <w:rPr>
          <w:i/>
          <w:sz w:val="24"/>
        </w:rPr>
        <w:t>Всего членов Совета директоров: 5 чел.</w:t>
      </w:r>
    </w:p>
    <w:p w:rsidR="00737743" w:rsidRPr="00737743" w:rsidRDefault="00737743" w:rsidP="00737743">
      <w:pPr>
        <w:pStyle w:val="a5"/>
        <w:numPr>
          <w:ilvl w:val="0"/>
          <w:numId w:val="10"/>
        </w:numPr>
        <w:rPr>
          <w:i/>
          <w:sz w:val="24"/>
        </w:rPr>
      </w:pPr>
      <w:r w:rsidRPr="00737743">
        <w:rPr>
          <w:i/>
          <w:sz w:val="24"/>
        </w:rPr>
        <w:t>Принявшие участие в голосовании</w:t>
      </w:r>
      <w:proofErr w:type="gramStart"/>
      <w:r w:rsidRPr="00737743">
        <w:rPr>
          <w:i/>
          <w:sz w:val="24"/>
        </w:rPr>
        <w:t xml:space="preserve"> :</w:t>
      </w:r>
      <w:proofErr w:type="gramEnd"/>
      <w:r w:rsidRPr="00737743">
        <w:rPr>
          <w:i/>
          <w:sz w:val="24"/>
        </w:rPr>
        <w:t xml:space="preserve"> 5 чел., в том числе: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737743" w:rsidTr="00F60566">
        <w:tc>
          <w:tcPr>
            <w:tcW w:w="9214" w:type="dxa"/>
          </w:tcPr>
          <w:p w:rsidR="00737743" w:rsidRDefault="00737743" w:rsidP="00F60566">
            <w:pPr>
              <w:snapToGrid w:val="0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Медведев В.И.</w:t>
            </w:r>
            <w:r>
              <w:rPr>
                <w:i/>
                <w:sz w:val="24"/>
              </w:rPr>
              <w:t xml:space="preserve">_- председатель Совета директоров Общества </w:t>
            </w:r>
          </w:p>
        </w:tc>
      </w:tr>
      <w:tr w:rsidR="00737743" w:rsidTr="00F60566">
        <w:tc>
          <w:tcPr>
            <w:tcW w:w="9214" w:type="dxa"/>
          </w:tcPr>
          <w:p w:rsidR="00737743" w:rsidRPr="00002F3F" w:rsidRDefault="00737743" w:rsidP="00F60566">
            <w:pPr>
              <w:snapToGrid w:val="0"/>
              <w:jc w:val="both"/>
              <w:rPr>
                <w:b/>
                <w:i/>
                <w:sz w:val="24"/>
              </w:rPr>
            </w:pPr>
            <w:r w:rsidRPr="00002F3F">
              <w:rPr>
                <w:b/>
                <w:i/>
                <w:sz w:val="24"/>
              </w:rPr>
              <w:t xml:space="preserve">Члены Совета директоров Общества </w:t>
            </w:r>
          </w:p>
          <w:p w:rsidR="00737743" w:rsidRDefault="00737743" w:rsidP="00F60566">
            <w:pPr>
              <w:snapToGrid w:val="0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Медведев И.И.</w:t>
            </w:r>
            <w:r>
              <w:rPr>
                <w:i/>
                <w:sz w:val="24"/>
              </w:rPr>
              <w:t>_____________________</w:t>
            </w:r>
          </w:p>
        </w:tc>
      </w:tr>
      <w:tr w:rsidR="00737743" w:rsidTr="00F60566">
        <w:tc>
          <w:tcPr>
            <w:tcW w:w="9214" w:type="dxa"/>
          </w:tcPr>
          <w:p w:rsidR="00737743" w:rsidRDefault="00737743" w:rsidP="00F60566">
            <w:pPr>
              <w:snapToGrid w:val="0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  <w:u w:val="single"/>
              </w:rPr>
              <w:t>Шевель</w:t>
            </w:r>
            <w:proofErr w:type="spellEnd"/>
            <w:r>
              <w:rPr>
                <w:i/>
                <w:sz w:val="24"/>
                <w:u w:val="single"/>
              </w:rPr>
              <w:t xml:space="preserve"> С.И</w:t>
            </w:r>
            <w:r>
              <w:rPr>
                <w:i/>
                <w:sz w:val="24"/>
              </w:rPr>
              <w:t>._______________________</w:t>
            </w:r>
          </w:p>
        </w:tc>
      </w:tr>
      <w:tr w:rsidR="00737743" w:rsidTr="00F60566">
        <w:tc>
          <w:tcPr>
            <w:tcW w:w="9214" w:type="dxa"/>
          </w:tcPr>
          <w:p w:rsidR="00737743" w:rsidRDefault="00737743" w:rsidP="00F60566">
            <w:pPr>
              <w:snapToGrid w:val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_</w:t>
            </w:r>
            <w:r>
              <w:rPr>
                <w:i/>
                <w:sz w:val="24"/>
                <w:u w:val="single"/>
              </w:rPr>
              <w:t>Голик Д.А.</w:t>
            </w:r>
            <w:r>
              <w:rPr>
                <w:i/>
                <w:sz w:val="24"/>
              </w:rPr>
              <w:t>_________________________</w:t>
            </w:r>
          </w:p>
        </w:tc>
      </w:tr>
      <w:tr w:rsidR="00737743" w:rsidTr="00F60566">
        <w:tc>
          <w:tcPr>
            <w:tcW w:w="9214" w:type="dxa"/>
          </w:tcPr>
          <w:p w:rsidR="00737743" w:rsidRDefault="00737743" w:rsidP="00F60566">
            <w:pPr>
              <w:snapToGrid w:val="0"/>
              <w:jc w:val="both"/>
              <w:rPr>
                <w:i/>
                <w:sz w:val="24"/>
                <w:u w:val="single"/>
              </w:rPr>
            </w:pPr>
            <w:r>
              <w:rPr>
                <w:i/>
                <w:sz w:val="24"/>
                <w:u w:val="single"/>
              </w:rPr>
              <w:t>Глущенко В.Д. по всем вопросам согласие получено по телефону</w:t>
            </w:r>
          </w:p>
        </w:tc>
      </w:tr>
    </w:tbl>
    <w:p w:rsidR="00737743" w:rsidRPr="00737743" w:rsidRDefault="00737743" w:rsidP="00737743">
      <w:pPr>
        <w:jc w:val="both"/>
        <w:rPr>
          <w:i/>
          <w:sz w:val="24"/>
        </w:rPr>
      </w:pPr>
    </w:p>
    <w:p w:rsidR="00737743" w:rsidRPr="00737743" w:rsidRDefault="00737743" w:rsidP="00737743">
      <w:pPr>
        <w:pStyle w:val="a5"/>
        <w:ind w:left="360"/>
        <w:jc w:val="both"/>
        <w:rPr>
          <w:i/>
          <w:sz w:val="24"/>
        </w:rPr>
      </w:pPr>
      <w:r w:rsidRPr="00737743">
        <w:rPr>
          <w:i/>
          <w:sz w:val="24"/>
        </w:rPr>
        <w:t>Председательствовал на заседании</w:t>
      </w:r>
    </w:p>
    <w:p w:rsidR="00737743" w:rsidRPr="00737743" w:rsidRDefault="00737743" w:rsidP="00737743">
      <w:pPr>
        <w:pStyle w:val="a5"/>
        <w:ind w:left="360"/>
        <w:jc w:val="both"/>
        <w:rPr>
          <w:i/>
          <w:sz w:val="24"/>
        </w:rPr>
      </w:pPr>
      <w:r w:rsidRPr="00737743">
        <w:rPr>
          <w:i/>
          <w:sz w:val="24"/>
        </w:rPr>
        <w:t xml:space="preserve">председатель Совета директоров Общества -  </w:t>
      </w:r>
      <w:r w:rsidRPr="00737743">
        <w:rPr>
          <w:i/>
          <w:sz w:val="24"/>
          <w:u w:val="single"/>
        </w:rPr>
        <w:t>Медведев В.И.</w:t>
      </w:r>
    </w:p>
    <w:p w:rsidR="00737743" w:rsidRPr="00737743" w:rsidRDefault="00737743" w:rsidP="00737743">
      <w:pPr>
        <w:pStyle w:val="a5"/>
        <w:ind w:left="360"/>
        <w:rPr>
          <w:i/>
          <w:sz w:val="24"/>
          <w:u w:val="single"/>
        </w:rPr>
      </w:pPr>
      <w:r w:rsidRPr="00737743">
        <w:rPr>
          <w:sz w:val="24"/>
        </w:rPr>
        <w:t xml:space="preserve">секретарь Совета директоров Общества -   </w:t>
      </w:r>
      <w:r w:rsidRPr="00737743">
        <w:rPr>
          <w:i/>
          <w:sz w:val="24"/>
          <w:u w:val="single"/>
        </w:rPr>
        <w:t xml:space="preserve">  Медведева Т.В. </w:t>
      </w:r>
    </w:p>
    <w:p w:rsidR="005729C7" w:rsidRDefault="005729C7" w:rsidP="005729C7">
      <w:pPr>
        <w:pStyle w:val="4"/>
        <w:rPr>
          <w:b/>
        </w:rPr>
      </w:pPr>
      <w:r>
        <w:rPr>
          <w:b/>
        </w:rPr>
        <w:t>ПОВЕСТКА  ДНЯ</w:t>
      </w:r>
      <w:proofErr w:type="gramStart"/>
      <w:r>
        <w:rPr>
          <w:b/>
        </w:rPr>
        <w:t xml:space="preserve"> :</w:t>
      </w:r>
      <w:proofErr w:type="gramEnd"/>
    </w:p>
    <w:p w:rsidR="005729C7" w:rsidRDefault="005729C7" w:rsidP="005729C7">
      <w:pPr>
        <w:numPr>
          <w:ilvl w:val="0"/>
          <w:numId w:val="11"/>
        </w:numPr>
        <w:tabs>
          <w:tab w:val="left" w:pos="360"/>
        </w:tabs>
        <w:suppressAutoHyphens/>
        <w:rPr>
          <w:sz w:val="24"/>
        </w:rPr>
      </w:pPr>
      <w:r>
        <w:rPr>
          <w:sz w:val="24"/>
        </w:rPr>
        <w:t>Выборы председателя  Совета директоров.</w:t>
      </w:r>
    </w:p>
    <w:p w:rsidR="005729C7" w:rsidRDefault="005729C7" w:rsidP="005729C7">
      <w:pPr>
        <w:numPr>
          <w:ilvl w:val="0"/>
          <w:numId w:val="11"/>
        </w:numPr>
        <w:tabs>
          <w:tab w:val="left" w:pos="360"/>
        </w:tabs>
        <w:suppressAutoHyphens/>
        <w:rPr>
          <w:sz w:val="24"/>
        </w:rPr>
      </w:pPr>
      <w:r>
        <w:rPr>
          <w:sz w:val="24"/>
        </w:rPr>
        <w:t>Назначение секретаря Совета директоров.</w:t>
      </w:r>
    </w:p>
    <w:p w:rsidR="005729C7" w:rsidRDefault="005729C7" w:rsidP="005729C7">
      <w:pPr>
        <w:pStyle w:val="7"/>
      </w:pPr>
      <w:r>
        <w:t>ВОПРОСЫ, ПОСТАВЛЕННЫЕ НА ГОЛОСОВАНИЕ</w:t>
      </w:r>
    </w:p>
    <w:p w:rsidR="005729C7" w:rsidRDefault="005729C7" w:rsidP="005729C7"/>
    <w:p w:rsidR="005729C7" w:rsidRDefault="005729C7" w:rsidP="005729C7">
      <w:pPr>
        <w:pStyle w:val="a3"/>
        <w:numPr>
          <w:ilvl w:val="0"/>
          <w:numId w:val="12"/>
        </w:numPr>
        <w:tabs>
          <w:tab w:val="left" w:pos="360"/>
        </w:tabs>
        <w:suppressAutoHyphens/>
      </w:pPr>
      <w:r>
        <w:t>Слушали Генерального директора ОАО «СОМЗ» Медведева И.И. он предложил избрать председателем Совета директоров Медведева В.И.</w:t>
      </w:r>
    </w:p>
    <w:p w:rsidR="005729C7" w:rsidRDefault="005729C7" w:rsidP="005729C7">
      <w:pPr>
        <w:pStyle w:val="5"/>
        <w:rPr>
          <w:i w:val="0"/>
        </w:rPr>
      </w:pPr>
      <w:proofErr w:type="spellStart"/>
      <w:r>
        <w:rPr>
          <w:i w:val="0"/>
        </w:rPr>
        <w:t>Итоги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голосования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по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данному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вопросу</w:t>
      </w:r>
      <w:proofErr w:type="spellEnd"/>
    </w:p>
    <w:tbl>
      <w:tblPr>
        <w:tblW w:w="0" w:type="auto"/>
        <w:tblInd w:w="-5" w:type="dxa"/>
        <w:tblLayout w:type="fixed"/>
        <w:tblLook w:val="0000"/>
      </w:tblPr>
      <w:tblGrid>
        <w:gridCol w:w="675"/>
        <w:gridCol w:w="142"/>
        <w:gridCol w:w="4253"/>
        <w:gridCol w:w="1417"/>
        <w:gridCol w:w="1621"/>
        <w:gridCol w:w="2037"/>
      </w:tblGrid>
      <w:tr w:rsidR="005729C7" w:rsidTr="00E07808">
        <w:trPr>
          <w:cantSplit/>
          <w:trHeight w:hRule="exact" w:val="32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члена совета директоров</w:t>
            </w:r>
          </w:p>
        </w:tc>
        <w:tc>
          <w:tcPr>
            <w:tcW w:w="5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pStyle w:val="6"/>
              <w:snapToGrid w:val="0"/>
            </w:pPr>
            <w:r>
              <w:t xml:space="preserve">Варианты голосования </w:t>
            </w:r>
          </w:p>
        </w:tc>
      </w:tr>
      <w:tr w:rsidR="005729C7" w:rsidTr="00E07808">
        <w:trPr>
          <w:cantSplit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/>
        </w:tc>
        <w:tc>
          <w:tcPr>
            <w:tcW w:w="43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«за»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«против»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«воздержался»</w:t>
            </w:r>
          </w:p>
        </w:tc>
      </w:tr>
      <w:tr w:rsidR="005729C7" w:rsidTr="00E07808">
        <w:tc>
          <w:tcPr>
            <w:tcW w:w="8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pStyle w:val="4"/>
              <w:snapToGrid w:val="0"/>
              <w:jc w:val="left"/>
              <w:rPr>
                <w:szCs w:val="24"/>
              </w:rPr>
            </w:pPr>
            <w:r>
              <w:rPr>
                <w:szCs w:val="24"/>
              </w:rPr>
              <w:t>Глущенко Василий Дмитриевич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729C7" w:rsidTr="00E07808">
        <w:tc>
          <w:tcPr>
            <w:tcW w:w="8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Голик Дмитрий Александрович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729C7" w:rsidTr="00E07808">
        <w:tc>
          <w:tcPr>
            <w:tcW w:w="8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Медведев Иван Иванович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729C7" w:rsidTr="00E07808">
        <w:tc>
          <w:tcPr>
            <w:tcW w:w="8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Медведев Владимир Иванович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729C7" w:rsidTr="00E07808">
        <w:tc>
          <w:tcPr>
            <w:tcW w:w="8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rPr>
                <w:sz w:val="24"/>
              </w:rPr>
            </w:pPr>
            <w:proofErr w:type="spellStart"/>
            <w:r>
              <w:rPr>
                <w:sz w:val="24"/>
              </w:rPr>
              <w:t>Шевель</w:t>
            </w:r>
            <w:proofErr w:type="spellEnd"/>
            <w:r>
              <w:rPr>
                <w:sz w:val="24"/>
              </w:rPr>
              <w:t xml:space="preserve"> Сергей Иванович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5729C7" w:rsidRDefault="005729C7" w:rsidP="005729C7">
      <w:pPr>
        <w:rPr>
          <w:b/>
          <w:sz w:val="24"/>
        </w:rPr>
      </w:pPr>
      <w:r>
        <w:rPr>
          <w:b/>
          <w:sz w:val="24"/>
        </w:rPr>
        <w:t>Решение принято.</w:t>
      </w:r>
    </w:p>
    <w:p w:rsidR="005729C7" w:rsidRDefault="005729C7" w:rsidP="005729C7">
      <w:pPr>
        <w:rPr>
          <w:i/>
          <w:sz w:val="24"/>
        </w:rPr>
      </w:pPr>
      <w:r>
        <w:rPr>
          <w:i/>
          <w:sz w:val="24"/>
        </w:rPr>
        <w:t>В соответствии с итогами голосования решили:</w:t>
      </w:r>
    </w:p>
    <w:p w:rsidR="005729C7" w:rsidRDefault="005729C7" w:rsidP="005729C7">
      <w:pPr>
        <w:pStyle w:val="a3"/>
      </w:pPr>
      <w:r>
        <w:t>Утвердить председателем Совета директоров Медведева В.И.</w:t>
      </w:r>
    </w:p>
    <w:p w:rsidR="005729C7" w:rsidRDefault="005729C7" w:rsidP="005729C7">
      <w:pPr>
        <w:pStyle w:val="a3"/>
        <w:rPr>
          <w:b/>
        </w:rPr>
      </w:pPr>
      <w:r>
        <w:rPr>
          <w:b/>
        </w:rPr>
        <w:t>Чистая прибыль за 201</w:t>
      </w:r>
      <w:r w:rsidR="00737743">
        <w:rPr>
          <w:b/>
        </w:rPr>
        <w:t>3</w:t>
      </w:r>
      <w:r>
        <w:rPr>
          <w:b/>
        </w:rPr>
        <w:t xml:space="preserve"> год – </w:t>
      </w:r>
      <w:r w:rsidR="00010BAC">
        <w:t>1542</w:t>
      </w:r>
      <w:r w:rsidRPr="00DB5825">
        <w:t xml:space="preserve"> 000</w:t>
      </w:r>
      <w:r>
        <w:t xml:space="preserve"> рублей,</w:t>
      </w:r>
      <w:r>
        <w:rPr>
          <w:b/>
        </w:rPr>
        <w:t xml:space="preserve"> средняя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/плата – </w:t>
      </w:r>
      <w:r w:rsidRPr="00946EB1">
        <w:rPr>
          <w:b/>
        </w:rPr>
        <w:t>1</w:t>
      </w:r>
      <w:r w:rsidR="00737743">
        <w:rPr>
          <w:b/>
        </w:rPr>
        <w:t>6815</w:t>
      </w:r>
      <w:r w:rsidRPr="00F70B0E">
        <w:rPr>
          <w:b/>
        </w:rPr>
        <w:t xml:space="preserve"> </w:t>
      </w:r>
      <w:r>
        <w:rPr>
          <w:b/>
        </w:rPr>
        <w:t xml:space="preserve">руб. </w:t>
      </w:r>
    </w:p>
    <w:p w:rsidR="005729C7" w:rsidRDefault="005729C7" w:rsidP="005729C7">
      <w:pPr>
        <w:pStyle w:val="a3"/>
        <w:numPr>
          <w:ilvl w:val="0"/>
          <w:numId w:val="12"/>
        </w:numPr>
        <w:tabs>
          <w:tab w:val="left" w:pos="360"/>
        </w:tabs>
        <w:suppressAutoHyphens/>
      </w:pPr>
      <w:proofErr w:type="gramStart"/>
      <w:r>
        <w:t>Слушали Генерального директора ОАО «СОМЗ» Медведева И.И. он предложил назначить секретарем  Совета директоров Медведе</w:t>
      </w:r>
      <w:r w:rsidR="007D78C4">
        <w:t>в</w:t>
      </w:r>
      <w:r>
        <w:t xml:space="preserve">у Т.В. От принятого решения общим собранием, выплаты членам Совета директоров, </w:t>
      </w:r>
      <w:r w:rsidR="007D78C4">
        <w:t xml:space="preserve">не более </w:t>
      </w:r>
      <w:r>
        <w:t>1/</w:t>
      </w:r>
      <w:r w:rsidR="007D78C4">
        <w:t>2</w:t>
      </w:r>
      <w:r>
        <w:t xml:space="preserve">  заработной платы, сложившейся за 201</w:t>
      </w:r>
      <w:r w:rsidR="00FC5728">
        <w:t>3</w:t>
      </w:r>
      <w:r>
        <w:t xml:space="preserve">год, </w:t>
      </w:r>
      <w:r w:rsidR="00946EB1">
        <w:t>он предложил  выплаты членам Совета директоров и секретарю общества оставить на уровне выплат 201</w:t>
      </w:r>
      <w:r w:rsidR="00737743">
        <w:t>3</w:t>
      </w:r>
      <w:r w:rsidR="00946EB1">
        <w:t xml:space="preserve"> года</w:t>
      </w:r>
      <w:r w:rsidR="001A40A4">
        <w:t xml:space="preserve"> в размере 3685 руб. в месяц</w:t>
      </w:r>
      <w:r w:rsidR="00946EB1">
        <w:t>.</w:t>
      </w:r>
      <w:proofErr w:type="gramEnd"/>
    </w:p>
    <w:p w:rsidR="005729C7" w:rsidRDefault="005729C7" w:rsidP="005729C7">
      <w:pPr>
        <w:pStyle w:val="a3"/>
        <w:rPr>
          <w:b/>
        </w:rPr>
      </w:pPr>
      <w:r>
        <w:rPr>
          <w:i/>
        </w:rPr>
        <w:t>Итоги голосования по данному вопросу</w:t>
      </w:r>
      <w:r>
        <w:rPr>
          <w:b/>
        </w:rPr>
        <w:t>.</w:t>
      </w:r>
    </w:p>
    <w:tbl>
      <w:tblPr>
        <w:tblW w:w="0" w:type="auto"/>
        <w:tblInd w:w="-5" w:type="dxa"/>
        <w:tblLayout w:type="fixed"/>
        <w:tblLook w:val="0000"/>
      </w:tblPr>
      <w:tblGrid>
        <w:gridCol w:w="675"/>
        <w:gridCol w:w="4395"/>
        <w:gridCol w:w="1417"/>
        <w:gridCol w:w="1621"/>
        <w:gridCol w:w="2037"/>
      </w:tblGrid>
      <w:tr w:rsidR="005729C7" w:rsidTr="00E07808">
        <w:trPr>
          <w:cantSplit/>
          <w:trHeight w:hRule="exact" w:val="32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члена совета директоров</w:t>
            </w:r>
          </w:p>
        </w:tc>
        <w:tc>
          <w:tcPr>
            <w:tcW w:w="5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pStyle w:val="6"/>
              <w:snapToGrid w:val="0"/>
            </w:pPr>
            <w:r>
              <w:t xml:space="preserve">Варианты голосования </w:t>
            </w:r>
          </w:p>
        </w:tc>
      </w:tr>
      <w:tr w:rsidR="005729C7" w:rsidTr="00E07808">
        <w:trPr>
          <w:cantSplit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/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«за»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«против»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«воздержался»</w:t>
            </w:r>
          </w:p>
        </w:tc>
      </w:tr>
      <w:tr w:rsidR="005729C7" w:rsidTr="00E0780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pStyle w:val="4"/>
              <w:snapToGrid w:val="0"/>
              <w:jc w:val="left"/>
              <w:rPr>
                <w:szCs w:val="24"/>
              </w:rPr>
            </w:pPr>
            <w:r>
              <w:rPr>
                <w:szCs w:val="24"/>
              </w:rPr>
              <w:t>Глущенко Василий Дмитриевич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729C7" w:rsidTr="00E0780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Голик Дмитрий Александрович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5729C7" w:rsidTr="00E0780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Медведев Иван Иванович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729C7" w:rsidTr="00E0780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Медведев Владимир Иванович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729C7" w:rsidTr="00E0780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rPr>
                <w:sz w:val="24"/>
              </w:rPr>
            </w:pPr>
            <w:proofErr w:type="spellStart"/>
            <w:r>
              <w:rPr>
                <w:sz w:val="24"/>
              </w:rPr>
              <w:t>Шевель</w:t>
            </w:r>
            <w:proofErr w:type="spellEnd"/>
            <w:r>
              <w:rPr>
                <w:sz w:val="24"/>
              </w:rPr>
              <w:t xml:space="preserve"> Сергей Иванович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C7" w:rsidRDefault="005729C7" w:rsidP="00E078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5729C7" w:rsidRDefault="005729C7" w:rsidP="005729C7">
      <w:pPr>
        <w:rPr>
          <w:b/>
          <w:sz w:val="24"/>
        </w:rPr>
      </w:pPr>
      <w:r>
        <w:rPr>
          <w:b/>
          <w:sz w:val="24"/>
        </w:rPr>
        <w:t>Решение принято</w:t>
      </w:r>
    </w:p>
    <w:p w:rsidR="005729C7" w:rsidRDefault="005729C7" w:rsidP="005729C7">
      <w:pPr>
        <w:rPr>
          <w:i/>
          <w:sz w:val="24"/>
        </w:rPr>
      </w:pPr>
      <w:r>
        <w:rPr>
          <w:i/>
          <w:sz w:val="24"/>
        </w:rPr>
        <w:t>В соответствии с итогами голосования решили:</w:t>
      </w:r>
    </w:p>
    <w:p w:rsidR="005729C7" w:rsidRDefault="005729C7" w:rsidP="005729C7">
      <w:pPr>
        <w:pStyle w:val="a3"/>
      </w:pPr>
      <w:r>
        <w:t>Утвердить секретарем  Совета директоров Медведеву Т.В. с доплатой  3685 руб. в месяц.</w:t>
      </w:r>
    </w:p>
    <w:p w:rsidR="005729C7" w:rsidRDefault="005729C7" w:rsidP="005729C7">
      <w:pPr>
        <w:jc w:val="both"/>
        <w:rPr>
          <w:i/>
          <w:sz w:val="24"/>
        </w:rPr>
      </w:pPr>
      <w:r w:rsidRPr="000B262A">
        <w:rPr>
          <w:i/>
          <w:sz w:val="24"/>
        </w:rPr>
        <w:t>Доплаты членам СД</w:t>
      </w:r>
      <w:r>
        <w:rPr>
          <w:i/>
          <w:sz w:val="24"/>
        </w:rPr>
        <w:t>, и</w:t>
      </w:r>
      <w:r w:rsidRPr="000B262A">
        <w:rPr>
          <w:i/>
          <w:sz w:val="24"/>
        </w:rPr>
        <w:t xml:space="preserve"> секретарю общества производить с </w:t>
      </w:r>
      <w:r w:rsidR="00737743">
        <w:rPr>
          <w:i/>
          <w:sz w:val="24"/>
        </w:rPr>
        <w:t>08</w:t>
      </w:r>
      <w:r>
        <w:rPr>
          <w:i/>
          <w:sz w:val="24"/>
        </w:rPr>
        <w:t>.0</w:t>
      </w:r>
      <w:r w:rsidR="00737743">
        <w:rPr>
          <w:i/>
          <w:sz w:val="24"/>
        </w:rPr>
        <w:t>5</w:t>
      </w:r>
      <w:r>
        <w:rPr>
          <w:i/>
          <w:sz w:val="24"/>
        </w:rPr>
        <w:t>.201</w:t>
      </w:r>
      <w:r w:rsidR="00737743">
        <w:rPr>
          <w:i/>
          <w:sz w:val="24"/>
        </w:rPr>
        <w:t>4</w:t>
      </w:r>
      <w:r w:rsidR="001A40A4">
        <w:rPr>
          <w:i/>
          <w:sz w:val="24"/>
        </w:rPr>
        <w:t>г.</w:t>
      </w:r>
      <w:proofErr w:type="gramStart"/>
      <w:r w:rsidR="001A40A4">
        <w:rPr>
          <w:i/>
          <w:sz w:val="24"/>
        </w:rPr>
        <w:t xml:space="preserve"> </w:t>
      </w:r>
      <w:r w:rsidRPr="000B262A">
        <w:rPr>
          <w:i/>
          <w:sz w:val="24"/>
        </w:rPr>
        <w:t>.</w:t>
      </w:r>
      <w:proofErr w:type="gramEnd"/>
    </w:p>
    <w:p w:rsidR="005729C7" w:rsidRDefault="005729C7" w:rsidP="005729C7">
      <w:pPr>
        <w:jc w:val="both"/>
        <w:rPr>
          <w:b/>
          <w:i/>
          <w:sz w:val="24"/>
        </w:rPr>
      </w:pPr>
      <w:r>
        <w:rPr>
          <w:b/>
          <w:i/>
          <w:sz w:val="24"/>
        </w:rPr>
        <w:t>Председатель Совета директоров ___________________     /Медведев В.И./</w:t>
      </w:r>
    </w:p>
    <w:p w:rsidR="00225365" w:rsidRDefault="005729C7" w:rsidP="001A40A4">
      <w:r>
        <w:rPr>
          <w:b/>
          <w:sz w:val="24"/>
        </w:rPr>
        <w:t>Секретарь  Медведева Т.В.</w:t>
      </w:r>
    </w:p>
    <w:sectPr w:rsidR="00225365" w:rsidSect="005729C7">
      <w:pgSz w:w="11909" w:h="16834" w:code="9"/>
      <w:pgMar w:top="426" w:right="851" w:bottom="709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5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4"/>
      </w:rPr>
    </w:lvl>
  </w:abstractNum>
  <w:abstractNum w:abstractNumId="6">
    <w:nsid w:val="099C5440"/>
    <w:multiLevelType w:val="hybridMultilevel"/>
    <w:tmpl w:val="4854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5E2C39"/>
    <w:multiLevelType w:val="hybridMultilevel"/>
    <w:tmpl w:val="993ACD32"/>
    <w:lvl w:ilvl="0" w:tplc="3ACC11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0DE65B94"/>
    <w:multiLevelType w:val="hybridMultilevel"/>
    <w:tmpl w:val="EC3EA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C13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BC21B5A"/>
    <w:multiLevelType w:val="hybridMultilevel"/>
    <w:tmpl w:val="A356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E47C6"/>
    <w:multiLevelType w:val="hybridMultilevel"/>
    <w:tmpl w:val="A88687DE"/>
    <w:lvl w:ilvl="0" w:tplc="16041B9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23885182"/>
    <w:multiLevelType w:val="hybridMultilevel"/>
    <w:tmpl w:val="15FA74E8"/>
    <w:lvl w:ilvl="0" w:tplc="724C3DE6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25637299"/>
    <w:multiLevelType w:val="hybridMultilevel"/>
    <w:tmpl w:val="7FFEA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395D79"/>
    <w:multiLevelType w:val="hybridMultilevel"/>
    <w:tmpl w:val="A356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A851D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7F86B77"/>
    <w:multiLevelType w:val="singleLevel"/>
    <w:tmpl w:val="D4D46C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9313BC6"/>
    <w:multiLevelType w:val="hybridMultilevel"/>
    <w:tmpl w:val="AEDA5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1C39F2"/>
    <w:multiLevelType w:val="hybridMultilevel"/>
    <w:tmpl w:val="15FA74E8"/>
    <w:lvl w:ilvl="0" w:tplc="724C3DE6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>
    <w:nsid w:val="509D686B"/>
    <w:multiLevelType w:val="hybridMultilevel"/>
    <w:tmpl w:val="7FFEA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E2687"/>
    <w:multiLevelType w:val="singleLevel"/>
    <w:tmpl w:val="85CC8C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21">
    <w:nsid w:val="58905587"/>
    <w:multiLevelType w:val="hybridMultilevel"/>
    <w:tmpl w:val="EC3EA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AD72DE"/>
    <w:multiLevelType w:val="hybridMultilevel"/>
    <w:tmpl w:val="E5C4265C"/>
    <w:lvl w:ilvl="0" w:tplc="D8DCF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2D24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A0847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0"/>
  </w:num>
  <w:num w:numId="2">
    <w:abstractNumId w:val="24"/>
  </w:num>
  <w:num w:numId="3">
    <w:abstractNumId w:val="23"/>
  </w:num>
  <w:num w:numId="4">
    <w:abstractNumId w:val="6"/>
  </w:num>
  <w:num w:numId="5">
    <w:abstractNumId w:val="22"/>
  </w:num>
  <w:num w:numId="6">
    <w:abstractNumId w:val="7"/>
  </w:num>
  <w:num w:numId="7">
    <w:abstractNumId w:val="2"/>
  </w:num>
  <w:num w:numId="8">
    <w:abstractNumId w:val="4"/>
  </w:num>
  <w:num w:numId="9">
    <w:abstractNumId w:val="5"/>
  </w:num>
  <w:num w:numId="10">
    <w:abstractNumId w:val="0"/>
  </w:num>
  <w:num w:numId="11">
    <w:abstractNumId w:val="1"/>
  </w:num>
  <w:num w:numId="12">
    <w:abstractNumId w:val="3"/>
  </w:num>
  <w:num w:numId="13">
    <w:abstractNumId w:val="12"/>
  </w:num>
  <w:num w:numId="14">
    <w:abstractNumId w:val="18"/>
  </w:num>
  <w:num w:numId="15">
    <w:abstractNumId w:val="21"/>
  </w:num>
  <w:num w:numId="16">
    <w:abstractNumId w:val="10"/>
  </w:num>
  <w:num w:numId="17">
    <w:abstractNumId w:val="14"/>
  </w:num>
  <w:num w:numId="18">
    <w:abstractNumId w:val="8"/>
  </w:num>
  <w:num w:numId="19">
    <w:abstractNumId w:val="9"/>
  </w:num>
  <w:num w:numId="20">
    <w:abstractNumId w:val="15"/>
  </w:num>
  <w:num w:numId="21">
    <w:abstractNumId w:val="16"/>
  </w:num>
  <w:num w:numId="22">
    <w:abstractNumId w:val="13"/>
  </w:num>
  <w:num w:numId="23">
    <w:abstractNumId w:val="19"/>
  </w:num>
  <w:num w:numId="24">
    <w:abstractNumId w:val="11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E98"/>
    <w:rsid w:val="00002F3F"/>
    <w:rsid w:val="00010BAC"/>
    <w:rsid w:val="00031B0F"/>
    <w:rsid w:val="000B5AB8"/>
    <w:rsid w:val="000F5CA5"/>
    <w:rsid w:val="00104777"/>
    <w:rsid w:val="00112B29"/>
    <w:rsid w:val="00124112"/>
    <w:rsid w:val="00153F10"/>
    <w:rsid w:val="00187B5F"/>
    <w:rsid w:val="001A40A4"/>
    <w:rsid w:val="001F520D"/>
    <w:rsid w:val="00225365"/>
    <w:rsid w:val="002402C4"/>
    <w:rsid w:val="002B48A6"/>
    <w:rsid w:val="002E238B"/>
    <w:rsid w:val="00304286"/>
    <w:rsid w:val="003259F8"/>
    <w:rsid w:val="003B213D"/>
    <w:rsid w:val="003F77CA"/>
    <w:rsid w:val="0042461E"/>
    <w:rsid w:val="004659F1"/>
    <w:rsid w:val="00477F05"/>
    <w:rsid w:val="005016AD"/>
    <w:rsid w:val="0050512E"/>
    <w:rsid w:val="00520AB6"/>
    <w:rsid w:val="005729C7"/>
    <w:rsid w:val="005E65D5"/>
    <w:rsid w:val="005F1EDF"/>
    <w:rsid w:val="0061499D"/>
    <w:rsid w:val="00625C14"/>
    <w:rsid w:val="0066757D"/>
    <w:rsid w:val="006848FC"/>
    <w:rsid w:val="00684D17"/>
    <w:rsid w:val="00693751"/>
    <w:rsid w:val="00694345"/>
    <w:rsid w:val="006A69D8"/>
    <w:rsid w:val="006B3867"/>
    <w:rsid w:val="006B4865"/>
    <w:rsid w:val="006E2BBC"/>
    <w:rsid w:val="006E3E65"/>
    <w:rsid w:val="00737743"/>
    <w:rsid w:val="007B7E83"/>
    <w:rsid w:val="007C7591"/>
    <w:rsid w:val="007C7D10"/>
    <w:rsid w:val="007D1918"/>
    <w:rsid w:val="007D78C4"/>
    <w:rsid w:val="007E7721"/>
    <w:rsid w:val="007E7FEC"/>
    <w:rsid w:val="00822780"/>
    <w:rsid w:val="00833716"/>
    <w:rsid w:val="00835C83"/>
    <w:rsid w:val="00854CB0"/>
    <w:rsid w:val="00872444"/>
    <w:rsid w:val="0087268D"/>
    <w:rsid w:val="00874437"/>
    <w:rsid w:val="00887C3C"/>
    <w:rsid w:val="008B29C6"/>
    <w:rsid w:val="008B4980"/>
    <w:rsid w:val="0090367C"/>
    <w:rsid w:val="009041B7"/>
    <w:rsid w:val="00911874"/>
    <w:rsid w:val="00933434"/>
    <w:rsid w:val="00934367"/>
    <w:rsid w:val="00946EB1"/>
    <w:rsid w:val="00983072"/>
    <w:rsid w:val="009966BF"/>
    <w:rsid w:val="009A2D84"/>
    <w:rsid w:val="009C0D81"/>
    <w:rsid w:val="009C5E99"/>
    <w:rsid w:val="009D234E"/>
    <w:rsid w:val="009D6372"/>
    <w:rsid w:val="00AA2AA7"/>
    <w:rsid w:val="00AA4E98"/>
    <w:rsid w:val="00AC4BFA"/>
    <w:rsid w:val="00AC7B21"/>
    <w:rsid w:val="00AD3F18"/>
    <w:rsid w:val="00AD5A4A"/>
    <w:rsid w:val="00AE0C35"/>
    <w:rsid w:val="00AF31F1"/>
    <w:rsid w:val="00B1041A"/>
    <w:rsid w:val="00B55914"/>
    <w:rsid w:val="00B577D4"/>
    <w:rsid w:val="00BC65CF"/>
    <w:rsid w:val="00BD533F"/>
    <w:rsid w:val="00C3156B"/>
    <w:rsid w:val="00C47FFB"/>
    <w:rsid w:val="00CB76FC"/>
    <w:rsid w:val="00D077CD"/>
    <w:rsid w:val="00D438A4"/>
    <w:rsid w:val="00D653D7"/>
    <w:rsid w:val="00D70F07"/>
    <w:rsid w:val="00DB4FA7"/>
    <w:rsid w:val="00DE11B1"/>
    <w:rsid w:val="00DF0EA1"/>
    <w:rsid w:val="00DF6B3D"/>
    <w:rsid w:val="00E025EC"/>
    <w:rsid w:val="00E06F06"/>
    <w:rsid w:val="00E07808"/>
    <w:rsid w:val="00E23B8F"/>
    <w:rsid w:val="00E33F88"/>
    <w:rsid w:val="00E57CA6"/>
    <w:rsid w:val="00E753A8"/>
    <w:rsid w:val="00EB208A"/>
    <w:rsid w:val="00EC2829"/>
    <w:rsid w:val="00F220E1"/>
    <w:rsid w:val="00F71AFD"/>
    <w:rsid w:val="00FC1513"/>
    <w:rsid w:val="00FC5728"/>
    <w:rsid w:val="00FD235F"/>
    <w:rsid w:val="00FD7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4E98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A4E98"/>
    <w:pPr>
      <w:keepNext/>
      <w:tabs>
        <w:tab w:val="left" w:pos="935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A4E98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AA4E98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AA4E98"/>
    <w:pPr>
      <w:keepNext/>
      <w:outlineLvl w:val="4"/>
    </w:pPr>
    <w:rPr>
      <w:b/>
      <w:i/>
      <w:sz w:val="24"/>
      <w:lang w:val="en-US"/>
    </w:rPr>
  </w:style>
  <w:style w:type="paragraph" w:styleId="6">
    <w:name w:val="heading 6"/>
    <w:basedOn w:val="a"/>
    <w:next w:val="a"/>
    <w:link w:val="60"/>
    <w:qFormat/>
    <w:rsid w:val="00AA4E98"/>
    <w:pPr>
      <w:keepNext/>
      <w:jc w:val="center"/>
      <w:outlineLvl w:val="5"/>
    </w:pPr>
    <w:rPr>
      <w:i/>
      <w:sz w:val="24"/>
    </w:rPr>
  </w:style>
  <w:style w:type="paragraph" w:styleId="7">
    <w:name w:val="heading 7"/>
    <w:basedOn w:val="a"/>
    <w:next w:val="a"/>
    <w:link w:val="70"/>
    <w:qFormat/>
    <w:rsid w:val="00AA4E98"/>
    <w:pPr>
      <w:keepNext/>
      <w:ind w:left="360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AA4E98"/>
    <w:pPr>
      <w:keepNext/>
      <w:jc w:val="both"/>
      <w:outlineLvl w:val="7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4E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A4E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A4E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A4E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4E98"/>
    <w:rPr>
      <w:rFonts w:ascii="Times New Roman" w:eastAsia="Times New Roman" w:hAnsi="Times New Roman" w:cs="Times New Roman"/>
      <w:b/>
      <w:i/>
      <w:sz w:val="24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AA4E98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A4E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A4E98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"/>
    <w:basedOn w:val="a"/>
    <w:link w:val="a4"/>
    <w:rsid w:val="00AA4E9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A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semiHidden/>
    <w:rsid w:val="00AA4E98"/>
    <w:pPr>
      <w:jc w:val="both"/>
    </w:pPr>
    <w:rPr>
      <w:sz w:val="24"/>
      <w:u w:val="single"/>
    </w:rPr>
  </w:style>
  <w:style w:type="character" w:customStyle="1" w:styleId="22">
    <w:name w:val="Основной текст 2 Знак"/>
    <w:basedOn w:val="a0"/>
    <w:link w:val="21"/>
    <w:semiHidden/>
    <w:rsid w:val="00AA4E98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31">
    <w:name w:val="Body Text 3"/>
    <w:basedOn w:val="a"/>
    <w:link w:val="32"/>
    <w:semiHidden/>
    <w:rsid w:val="00AA4E98"/>
    <w:pPr>
      <w:jc w:val="both"/>
    </w:pPr>
    <w:rPr>
      <w:b/>
      <w:sz w:val="24"/>
      <w:u w:val="single"/>
    </w:rPr>
  </w:style>
  <w:style w:type="character" w:customStyle="1" w:styleId="32">
    <w:name w:val="Основной текст 3 Знак"/>
    <w:basedOn w:val="a0"/>
    <w:link w:val="31"/>
    <w:semiHidden/>
    <w:rsid w:val="00AA4E98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customStyle="1" w:styleId="23">
    <w:name w:val="заголовок 2"/>
    <w:basedOn w:val="a"/>
    <w:next w:val="a"/>
    <w:rsid w:val="00AA4E98"/>
    <w:pPr>
      <w:keepNext/>
      <w:spacing w:line="360" w:lineRule="auto"/>
      <w:jc w:val="both"/>
    </w:pPr>
    <w:rPr>
      <w:sz w:val="24"/>
    </w:rPr>
  </w:style>
  <w:style w:type="paragraph" w:customStyle="1" w:styleId="ConsNormal">
    <w:name w:val="ConsNormal"/>
    <w:rsid w:val="00AA4E9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AA4E98"/>
    <w:pPr>
      <w:suppressAutoHyphens/>
      <w:jc w:val="both"/>
    </w:pPr>
    <w:rPr>
      <w:sz w:val="24"/>
      <w:u w:val="single"/>
      <w:lang w:eastAsia="ar-SA"/>
    </w:rPr>
  </w:style>
  <w:style w:type="paragraph" w:customStyle="1" w:styleId="310">
    <w:name w:val="Основной текст 31"/>
    <w:basedOn w:val="a"/>
    <w:rsid w:val="00AA4E98"/>
    <w:pPr>
      <w:suppressAutoHyphens/>
      <w:jc w:val="both"/>
    </w:pPr>
    <w:rPr>
      <w:b/>
      <w:sz w:val="24"/>
      <w:u w:val="single"/>
      <w:lang w:eastAsia="ar-SA"/>
    </w:rPr>
  </w:style>
  <w:style w:type="paragraph" w:styleId="a5">
    <w:name w:val="List Paragraph"/>
    <w:basedOn w:val="a"/>
    <w:uiPriority w:val="34"/>
    <w:qFormat/>
    <w:rsid w:val="001F520D"/>
    <w:pPr>
      <w:ind w:left="720"/>
      <w:contextualSpacing/>
    </w:pPr>
  </w:style>
  <w:style w:type="paragraph" w:styleId="a6">
    <w:name w:val="Title"/>
    <w:basedOn w:val="a"/>
    <w:link w:val="a7"/>
    <w:qFormat/>
    <w:rsid w:val="00D70F07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D70F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24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4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5416B0-2200-418C-9929-1238387E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2200</TotalTime>
  <Pages>1</Pages>
  <Words>2673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2014-05-06T12:43:00Z</cp:lastPrinted>
  <dcterms:created xsi:type="dcterms:W3CDTF">2010-03-15T10:53:00Z</dcterms:created>
  <dcterms:modified xsi:type="dcterms:W3CDTF">2014-05-12T07:12:00Z</dcterms:modified>
</cp:coreProperties>
</file>